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6CE0CE" w14:textId="77777777" w:rsidR="0095108A" w:rsidRPr="003C77E9" w:rsidRDefault="0095108A" w:rsidP="0095108A">
      <w:pPr>
        <w:pStyle w:val="Akapitzlist"/>
        <w:spacing w:after="0" w:line="216" w:lineRule="auto"/>
        <w:ind w:left="567" w:right="427" w:firstLine="0"/>
        <w:jc w:val="center"/>
        <w:rPr>
          <w:rFonts w:ascii="Times New Roman" w:hAnsi="Times New Roman" w:cs="Times New Roman"/>
          <w:b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Opis przedmiotu zamówienia</w:t>
      </w:r>
      <w:r>
        <w:rPr>
          <w:rFonts w:ascii="Times New Roman" w:hAnsi="Times New Roman" w:cs="Times New Roman"/>
          <w:b/>
          <w:sz w:val="22"/>
        </w:rPr>
        <w:t xml:space="preserve"> dla zadania:</w:t>
      </w:r>
    </w:p>
    <w:p w14:paraId="0EF948C8" w14:textId="0F05A9D5" w:rsidR="0095108A" w:rsidRPr="003C77E9" w:rsidRDefault="003B5C70" w:rsidP="0095108A">
      <w:pPr>
        <w:pStyle w:val="Akapitzlist"/>
        <w:spacing w:after="0" w:line="216" w:lineRule="auto"/>
        <w:ind w:left="567" w:right="427" w:firstLine="0"/>
        <w:jc w:val="center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 xml:space="preserve">Część 2: </w:t>
      </w:r>
      <w:r w:rsidR="0095108A">
        <w:rPr>
          <w:rFonts w:ascii="Times New Roman" w:hAnsi="Times New Roman" w:cs="Times New Roman"/>
          <w:b/>
          <w:sz w:val="22"/>
        </w:rPr>
        <w:t xml:space="preserve">Rozbudowa </w:t>
      </w:r>
      <w:r w:rsidR="0095108A" w:rsidRPr="009A2AF6">
        <w:rPr>
          <w:rFonts w:ascii="Times New Roman" w:hAnsi="Times New Roman" w:cs="Times New Roman"/>
          <w:b/>
          <w:sz w:val="22"/>
        </w:rPr>
        <w:t>drogi</w:t>
      </w:r>
      <w:r w:rsidR="0095108A" w:rsidRPr="003C77E9">
        <w:rPr>
          <w:rFonts w:ascii="Times New Roman" w:hAnsi="Times New Roman" w:cs="Times New Roman"/>
          <w:b/>
          <w:sz w:val="22"/>
        </w:rPr>
        <w:t xml:space="preserve"> powiatowej nr </w:t>
      </w:r>
      <w:r w:rsidR="008E0A9D">
        <w:rPr>
          <w:rFonts w:ascii="Times New Roman" w:hAnsi="Times New Roman" w:cs="Times New Roman"/>
          <w:b/>
          <w:sz w:val="22"/>
        </w:rPr>
        <w:t>1115</w:t>
      </w:r>
      <w:r w:rsidR="007B3E22">
        <w:rPr>
          <w:rFonts w:ascii="Times New Roman" w:hAnsi="Times New Roman" w:cs="Times New Roman"/>
          <w:b/>
          <w:sz w:val="22"/>
        </w:rPr>
        <w:t>W</w:t>
      </w:r>
      <w:r w:rsidR="0095108A">
        <w:rPr>
          <w:rFonts w:ascii="Times New Roman" w:hAnsi="Times New Roman" w:cs="Times New Roman"/>
          <w:b/>
          <w:sz w:val="22"/>
        </w:rPr>
        <w:t xml:space="preserve"> </w:t>
      </w:r>
      <w:r w:rsidR="008E0A9D">
        <w:rPr>
          <w:rFonts w:ascii="Times New Roman" w:hAnsi="Times New Roman" w:cs="Times New Roman"/>
          <w:b/>
          <w:sz w:val="22"/>
        </w:rPr>
        <w:t>Przytyk – Kożuchów – do drogi krajowej</w:t>
      </w:r>
      <w:r>
        <w:rPr>
          <w:rFonts w:ascii="Times New Roman" w:hAnsi="Times New Roman" w:cs="Times New Roman"/>
          <w:b/>
          <w:sz w:val="22"/>
        </w:rPr>
        <w:t> </w:t>
      </w:r>
      <w:r w:rsidR="008E0A9D">
        <w:rPr>
          <w:rFonts w:ascii="Times New Roman" w:hAnsi="Times New Roman" w:cs="Times New Roman"/>
          <w:b/>
          <w:sz w:val="22"/>
        </w:rPr>
        <w:t>nr</w:t>
      </w:r>
      <w:r>
        <w:rPr>
          <w:rFonts w:ascii="Times New Roman" w:hAnsi="Times New Roman" w:cs="Times New Roman"/>
          <w:b/>
          <w:sz w:val="22"/>
        </w:rPr>
        <w:t> </w:t>
      </w:r>
      <w:r w:rsidR="008E0A9D">
        <w:rPr>
          <w:rFonts w:ascii="Times New Roman" w:hAnsi="Times New Roman" w:cs="Times New Roman"/>
          <w:b/>
          <w:sz w:val="22"/>
        </w:rPr>
        <w:t>48</w:t>
      </w:r>
    </w:p>
    <w:p w14:paraId="0C69E392" w14:textId="77777777" w:rsidR="0095108A" w:rsidRPr="003C77E9" w:rsidRDefault="0095108A" w:rsidP="0095108A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</w:p>
    <w:p w14:paraId="554C1362" w14:textId="77777777" w:rsidR="0095108A" w:rsidRDefault="0095108A" w:rsidP="0095108A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b/>
          <w:sz w:val="22"/>
          <w:u w:val="single" w:color="000000"/>
        </w:rPr>
      </w:pPr>
      <w:r>
        <w:rPr>
          <w:rFonts w:ascii="Times New Roman" w:hAnsi="Times New Roman" w:cs="Times New Roman"/>
          <w:b/>
          <w:sz w:val="22"/>
          <w:u w:val="single" w:color="000000"/>
        </w:rPr>
        <w:t xml:space="preserve">Część I. 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>Przedmiot zamówienia:</w:t>
      </w:r>
    </w:p>
    <w:p w14:paraId="16F0E5C9" w14:textId="77777777" w:rsidR="008E0A9D" w:rsidRDefault="0095108A" w:rsidP="008E0A9D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Opracowanie dokumentacji projektowej na </w:t>
      </w:r>
      <w:r>
        <w:rPr>
          <w:rFonts w:ascii="Times New Roman" w:hAnsi="Times New Roman" w:cs="Times New Roman"/>
          <w:sz w:val="22"/>
        </w:rPr>
        <w:t xml:space="preserve">rozbudowę </w:t>
      </w:r>
      <w:r w:rsidRPr="004D085C">
        <w:rPr>
          <w:rFonts w:ascii="Times New Roman" w:hAnsi="Times New Roman" w:cs="Times New Roman"/>
          <w:sz w:val="22"/>
        </w:rPr>
        <w:t xml:space="preserve">drogi powiatowej nr </w:t>
      </w:r>
      <w:r w:rsidR="008E0A9D" w:rsidRPr="008E0A9D">
        <w:rPr>
          <w:rFonts w:ascii="Times New Roman" w:hAnsi="Times New Roman" w:cs="Times New Roman"/>
          <w:sz w:val="22"/>
        </w:rPr>
        <w:t>1115W Przytyk – Kożuchów – do drogi krajowej nr 48</w:t>
      </w:r>
    </w:p>
    <w:p w14:paraId="59677A08" w14:textId="43CFD37B" w:rsidR="0095108A" w:rsidRPr="008E0A9D" w:rsidRDefault="0095108A" w:rsidP="008E0A9D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8E0A9D">
        <w:rPr>
          <w:rFonts w:ascii="Times New Roman" w:hAnsi="Times New Roman" w:cs="Times New Roman"/>
          <w:sz w:val="22"/>
        </w:rPr>
        <w:t>Założenia wstępne:</w:t>
      </w:r>
    </w:p>
    <w:p w14:paraId="71C17A77" w14:textId="77777777" w:rsidR="0095108A" w:rsidRPr="000C0514" w:rsidRDefault="0095108A" w:rsidP="008E0A9D">
      <w:pPr>
        <w:pStyle w:val="Nagwek3"/>
        <w:numPr>
          <w:ilvl w:val="0"/>
          <w:numId w:val="5"/>
        </w:numPr>
        <w:ind w:left="567" w:right="427"/>
        <w:rPr>
          <w:b w:val="0"/>
          <w:sz w:val="22"/>
          <w:szCs w:val="22"/>
        </w:rPr>
      </w:pPr>
      <w:r w:rsidRPr="008E0A9D">
        <w:rPr>
          <w:b w:val="0"/>
          <w:sz w:val="22"/>
          <w:szCs w:val="22"/>
        </w:rPr>
        <w:t>kategoria – droga powiatowa,</w:t>
      </w:r>
    </w:p>
    <w:p w14:paraId="26842736" w14:textId="32187437" w:rsidR="00BF5AD4" w:rsidRDefault="00186E76" w:rsidP="00635C37">
      <w:pPr>
        <w:pStyle w:val="Nagwek3"/>
        <w:numPr>
          <w:ilvl w:val="0"/>
          <w:numId w:val="5"/>
        </w:numPr>
        <w:ind w:left="567" w:right="427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droga klasy Z</w:t>
      </w:r>
      <w:r w:rsidR="00EE4B99">
        <w:rPr>
          <w:b w:val="0"/>
          <w:sz w:val="22"/>
          <w:szCs w:val="22"/>
        </w:rPr>
        <w:t>,</w:t>
      </w:r>
    </w:p>
    <w:p w14:paraId="6F2F2111" w14:textId="75A244E3" w:rsidR="00E87DA5" w:rsidRPr="000C0514" w:rsidRDefault="000C0514" w:rsidP="000C0514">
      <w:pPr>
        <w:pStyle w:val="Nagwek3"/>
        <w:numPr>
          <w:ilvl w:val="0"/>
          <w:numId w:val="5"/>
        </w:numPr>
        <w:ind w:left="567" w:right="427"/>
        <w:rPr>
          <w:b w:val="0"/>
          <w:sz w:val="22"/>
          <w:szCs w:val="22"/>
        </w:rPr>
      </w:pPr>
      <w:r w:rsidRPr="000C0514">
        <w:rPr>
          <w:b w:val="0"/>
          <w:sz w:val="22"/>
          <w:szCs w:val="22"/>
        </w:rPr>
        <w:t xml:space="preserve">obciążenie </w:t>
      </w:r>
      <w:r>
        <w:rPr>
          <w:b w:val="0"/>
          <w:sz w:val="22"/>
          <w:szCs w:val="22"/>
        </w:rPr>
        <w:t xml:space="preserve">– 115 </w:t>
      </w:r>
      <w:proofErr w:type="spellStart"/>
      <w:r>
        <w:rPr>
          <w:b w:val="0"/>
          <w:sz w:val="22"/>
          <w:szCs w:val="22"/>
        </w:rPr>
        <w:t>kN</w:t>
      </w:r>
      <w:proofErr w:type="spellEnd"/>
      <w:r>
        <w:rPr>
          <w:b w:val="0"/>
          <w:sz w:val="22"/>
          <w:szCs w:val="22"/>
        </w:rPr>
        <w:t>/oś</w:t>
      </w:r>
    </w:p>
    <w:p w14:paraId="0EAB646A" w14:textId="32896101" w:rsidR="00EB2B97" w:rsidRPr="00E158B3" w:rsidRDefault="00EB2B97" w:rsidP="00EB2B97">
      <w:pPr>
        <w:pStyle w:val="Nagwek3"/>
        <w:numPr>
          <w:ilvl w:val="0"/>
          <w:numId w:val="5"/>
        </w:numPr>
        <w:ind w:left="567" w:right="427"/>
        <w:rPr>
          <w:b w:val="0"/>
          <w:sz w:val="22"/>
          <w:szCs w:val="22"/>
        </w:rPr>
      </w:pPr>
      <w:r w:rsidRPr="00E158B3">
        <w:rPr>
          <w:b w:val="0"/>
          <w:sz w:val="22"/>
          <w:szCs w:val="22"/>
        </w:rPr>
        <w:t xml:space="preserve">zaprojektowanie chodnika na odcinkach zabudowy – </w:t>
      </w:r>
      <w:r w:rsidR="00EE4B99" w:rsidRPr="00E158B3">
        <w:rPr>
          <w:b w:val="0"/>
          <w:sz w:val="22"/>
          <w:szCs w:val="22"/>
        </w:rPr>
        <w:t>w tym celu</w:t>
      </w:r>
      <w:r w:rsidRPr="00E158B3">
        <w:rPr>
          <w:b w:val="0"/>
          <w:sz w:val="22"/>
          <w:szCs w:val="22"/>
        </w:rPr>
        <w:t xml:space="preserve"> Biuro Projektowe </w:t>
      </w:r>
      <w:r w:rsidR="00EE4B99" w:rsidRPr="00E158B3">
        <w:rPr>
          <w:b w:val="0"/>
          <w:sz w:val="22"/>
          <w:szCs w:val="22"/>
        </w:rPr>
        <w:t xml:space="preserve">przeprowadzi </w:t>
      </w:r>
      <w:r w:rsidRPr="00E158B3">
        <w:rPr>
          <w:b w:val="0"/>
          <w:sz w:val="22"/>
          <w:szCs w:val="22"/>
        </w:rPr>
        <w:t>analiz</w:t>
      </w:r>
      <w:r w:rsidR="00EE4B99" w:rsidRPr="00E158B3">
        <w:rPr>
          <w:b w:val="0"/>
          <w:sz w:val="22"/>
          <w:szCs w:val="22"/>
        </w:rPr>
        <w:t>ę</w:t>
      </w:r>
      <w:r w:rsidRPr="00E158B3">
        <w:rPr>
          <w:b w:val="0"/>
          <w:sz w:val="22"/>
          <w:szCs w:val="22"/>
        </w:rPr>
        <w:t xml:space="preserve"> </w:t>
      </w:r>
      <w:r w:rsidR="00EE4B99" w:rsidRPr="00E158B3">
        <w:rPr>
          <w:b w:val="0"/>
          <w:sz w:val="22"/>
          <w:szCs w:val="22"/>
        </w:rPr>
        <w:t xml:space="preserve">bezpieczeństwa ruchu drogowego oraz </w:t>
      </w:r>
      <w:r w:rsidRPr="00E158B3">
        <w:rPr>
          <w:b w:val="0"/>
          <w:sz w:val="22"/>
          <w:szCs w:val="22"/>
        </w:rPr>
        <w:t xml:space="preserve">występującego </w:t>
      </w:r>
      <w:r w:rsidR="00EE4B99" w:rsidRPr="00E158B3">
        <w:rPr>
          <w:b w:val="0"/>
          <w:sz w:val="22"/>
          <w:szCs w:val="22"/>
        </w:rPr>
        <w:t xml:space="preserve">natężenia </w:t>
      </w:r>
      <w:r w:rsidRPr="00E158B3">
        <w:rPr>
          <w:b w:val="0"/>
          <w:sz w:val="22"/>
          <w:szCs w:val="22"/>
        </w:rPr>
        <w:t>ruchu pieszego</w:t>
      </w:r>
      <w:r w:rsidR="005966FE" w:rsidRPr="00E158B3">
        <w:rPr>
          <w:b w:val="0"/>
          <w:sz w:val="22"/>
          <w:szCs w:val="22"/>
        </w:rPr>
        <w:t>,</w:t>
      </w:r>
      <w:r w:rsidR="00EE4B99" w:rsidRPr="00E158B3">
        <w:rPr>
          <w:b w:val="0"/>
          <w:sz w:val="22"/>
          <w:szCs w:val="22"/>
        </w:rPr>
        <w:t xml:space="preserve"> która potwierdzi zasadność zastosowania takiego rozwiązania.</w:t>
      </w:r>
    </w:p>
    <w:p w14:paraId="3AFADED1" w14:textId="5BD35DE7" w:rsidR="00EB2B97" w:rsidRPr="008C6CC8" w:rsidRDefault="00EB2B97" w:rsidP="00EB2B97">
      <w:pPr>
        <w:pStyle w:val="Nagwek3"/>
        <w:numPr>
          <w:ilvl w:val="0"/>
          <w:numId w:val="5"/>
        </w:numPr>
        <w:ind w:left="567" w:right="427"/>
        <w:rPr>
          <w:b w:val="0"/>
          <w:sz w:val="22"/>
          <w:szCs w:val="22"/>
        </w:rPr>
      </w:pPr>
      <w:r w:rsidRPr="008C6CC8">
        <w:rPr>
          <w:b w:val="0"/>
          <w:sz w:val="22"/>
          <w:szCs w:val="22"/>
        </w:rPr>
        <w:t xml:space="preserve">zaprojektowanie kanału technologicznego </w:t>
      </w:r>
      <w:r w:rsidR="008C6CC8" w:rsidRPr="008C6CC8">
        <w:rPr>
          <w:b w:val="0"/>
          <w:sz w:val="22"/>
          <w:szCs w:val="22"/>
        </w:rPr>
        <w:t xml:space="preserve">zgodnie z obowiązującymi przepisami i warunkami technicznymi </w:t>
      </w:r>
      <w:r w:rsidR="00E158B3" w:rsidRPr="008C6CC8">
        <w:rPr>
          <w:b w:val="0"/>
          <w:sz w:val="22"/>
          <w:szCs w:val="22"/>
        </w:rPr>
        <w:t>(</w:t>
      </w:r>
      <w:r w:rsidR="008C6CC8" w:rsidRPr="008C6CC8">
        <w:rPr>
          <w:b w:val="0"/>
          <w:sz w:val="22"/>
          <w:szCs w:val="22"/>
        </w:rPr>
        <w:t>obowią</w:t>
      </w:r>
      <w:r w:rsidR="00EA338C">
        <w:rPr>
          <w:b w:val="0"/>
          <w:sz w:val="22"/>
          <w:szCs w:val="22"/>
        </w:rPr>
        <w:t xml:space="preserve">zek </w:t>
      </w:r>
      <w:r w:rsidR="00E158B3" w:rsidRPr="008C6CC8">
        <w:rPr>
          <w:b w:val="0"/>
          <w:sz w:val="22"/>
          <w:szCs w:val="22"/>
        </w:rPr>
        <w:t>wynikając</w:t>
      </w:r>
      <w:r w:rsidR="00EA338C">
        <w:rPr>
          <w:b w:val="0"/>
          <w:sz w:val="22"/>
          <w:szCs w:val="22"/>
        </w:rPr>
        <w:t>y</w:t>
      </w:r>
      <w:r w:rsidR="00E158B3" w:rsidRPr="008C6CC8">
        <w:rPr>
          <w:b w:val="0"/>
          <w:sz w:val="22"/>
          <w:szCs w:val="22"/>
        </w:rPr>
        <w:t xml:space="preserve"> z </w:t>
      </w:r>
      <w:r w:rsidR="008C6CC8" w:rsidRPr="008C6CC8">
        <w:rPr>
          <w:b w:val="0"/>
          <w:sz w:val="22"/>
          <w:szCs w:val="22"/>
        </w:rPr>
        <w:t xml:space="preserve">ustawy z dnia 7 maja 2010 r. </w:t>
      </w:r>
      <w:r w:rsidR="008C6CC8" w:rsidRPr="00EA338C">
        <w:rPr>
          <w:b w:val="0"/>
          <w:i/>
          <w:iCs/>
          <w:sz w:val="22"/>
          <w:szCs w:val="22"/>
        </w:rPr>
        <w:t>o wspieraniu rozwoju usług i sieci telekomunikacyjnych</w:t>
      </w:r>
      <w:r w:rsidR="008C6CC8" w:rsidRPr="008C6CC8">
        <w:rPr>
          <w:b w:val="0"/>
          <w:sz w:val="22"/>
          <w:szCs w:val="22"/>
        </w:rPr>
        <w:t xml:space="preserve"> z późniejszymi zmianami).</w:t>
      </w:r>
    </w:p>
    <w:p w14:paraId="0028C82A" w14:textId="77777777" w:rsidR="0095108A" w:rsidRPr="002C2FC4" w:rsidRDefault="0095108A" w:rsidP="002C2FC4">
      <w:pPr>
        <w:spacing w:after="0" w:line="259" w:lineRule="auto"/>
        <w:ind w:left="0" w:right="427" w:firstLine="0"/>
        <w:jc w:val="left"/>
        <w:rPr>
          <w:rFonts w:ascii="Times New Roman" w:hAnsi="Times New Roman" w:cs="Times New Roman"/>
          <w:sz w:val="22"/>
        </w:rPr>
      </w:pPr>
    </w:p>
    <w:p w14:paraId="3793A34A" w14:textId="77777777" w:rsidR="0095108A" w:rsidRPr="003C77E9" w:rsidRDefault="0095108A" w:rsidP="0095108A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Uwaga:</w:t>
      </w:r>
    </w:p>
    <w:p w14:paraId="35EC11EC" w14:textId="51C1AABF" w:rsidR="0095108A" w:rsidRPr="003C77E9" w:rsidRDefault="0095108A" w:rsidP="0095108A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Zamawiający </w:t>
      </w:r>
      <w:r>
        <w:rPr>
          <w:rFonts w:ascii="Times New Roman" w:hAnsi="Times New Roman" w:cs="Times New Roman"/>
          <w:sz w:val="22"/>
        </w:rPr>
        <w:t>zaleca</w:t>
      </w:r>
      <w:r w:rsidRPr="003C77E9">
        <w:rPr>
          <w:rFonts w:ascii="Times New Roman" w:hAnsi="Times New Roman" w:cs="Times New Roman"/>
          <w:sz w:val="22"/>
        </w:rPr>
        <w:t>, aby przed wykonaniem wyceny dokumentacji projektowej Biuro projektowe zapoznało się z</w:t>
      </w:r>
      <w:r>
        <w:rPr>
          <w:rFonts w:ascii="Times New Roman" w:hAnsi="Times New Roman" w:cs="Times New Roman"/>
          <w:sz w:val="22"/>
        </w:rPr>
        <w:t>e</w:t>
      </w:r>
      <w:r w:rsidRPr="003C77E9">
        <w:rPr>
          <w:rFonts w:ascii="Times New Roman" w:hAnsi="Times New Roman" w:cs="Times New Roman"/>
          <w:sz w:val="22"/>
        </w:rPr>
        <w:t xml:space="preserve"> stanem faktyczn</w:t>
      </w:r>
      <w:r>
        <w:rPr>
          <w:rFonts w:ascii="Times New Roman" w:hAnsi="Times New Roman" w:cs="Times New Roman"/>
          <w:sz w:val="22"/>
        </w:rPr>
        <w:t>ym terenu objętego zamówieniem</w:t>
      </w:r>
      <w:r w:rsidRPr="003C77E9">
        <w:rPr>
          <w:rFonts w:ascii="Times New Roman" w:hAnsi="Times New Roman" w:cs="Times New Roman"/>
          <w:sz w:val="22"/>
        </w:rPr>
        <w:t>.</w:t>
      </w:r>
      <w:r w:rsidR="008C6CC8">
        <w:rPr>
          <w:rFonts w:ascii="Times New Roman" w:hAnsi="Times New Roman" w:cs="Times New Roman"/>
          <w:sz w:val="22"/>
        </w:rPr>
        <w:t xml:space="preserve"> </w:t>
      </w:r>
    </w:p>
    <w:p w14:paraId="3C7849E6" w14:textId="77777777" w:rsidR="0095108A" w:rsidRPr="003C77E9" w:rsidRDefault="0095108A" w:rsidP="0095108A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</w:p>
    <w:p w14:paraId="415DCA37" w14:textId="1949F672" w:rsidR="0095108A" w:rsidRPr="001C6004" w:rsidRDefault="0095108A" w:rsidP="001C6004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/>
        </w:rPr>
      </w:pPr>
      <w:r>
        <w:rPr>
          <w:rFonts w:ascii="Times New Roman" w:hAnsi="Times New Roman" w:cs="Times New Roman"/>
          <w:b/>
          <w:sz w:val="22"/>
          <w:u w:val="single"/>
        </w:rPr>
        <w:t xml:space="preserve">Część II. </w:t>
      </w:r>
      <w:r w:rsidRPr="003C77E9">
        <w:rPr>
          <w:rFonts w:ascii="Times New Roman" w:hAnsi="Times New Roman" w:cs="Times New Roman"/>
          <w:b/>
          <w:sz w:val="22"/>
          <w:u w:val="single"/>
        </w:rPr>
        <w:t>Charakterystyka zadania</w:t>
      </w:r>
    </w:p>
    <w:p w14:paraId="5B4CF037" w14:textId="67CCDDEA" w:rsidR="00FD24FF" w:rsidRPr="008E0A9D" w:rsidRDefault="00CD0473" w:rsidP="008E0A9D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Dokumentacja projektowa na rozbudowę drogi powiatowej nr 1115W obejmuje odcinek długości ok. 5,8 km </w:t>
      </w:r>
      <w:r w:rsidRPr="008E0A9D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na terenie powiatu radomskiego, gmina Przytyk, od </w:t>
      </w:r>
      <w:r w:rsidR="00FD24FF" w:rsidRPr="008E0A9D">
        <w:rPr>
          <w:rFonts w:ascii="Times New Roman" w:hAnsi="Times New Roman" w:cs="Times New Roman"/>
          <w:sz w:val="22"/>
        </w:rPr>
        <w:t>skrzyżowani</w:t>
      </w:r>
      <w:r>
        <w:rPr>
          <w:rFonts w:ascii="Times New Roman" w:hAnsi="Times New Roman" w:cs="Times New Roman"/>
          <w:sz w:val="22"/>
        </w:rPr>
        <w:t>a z</w:t>
      </w:r>
      <w:r w:rsidR="00FD24FF" w:rsidRPr="008E0A9D">
        <w:rPr>
          <w:rFonts w:ascii="Times New Roman" w:hAnsi="Times New Roman" w:cs="Times New Roman"/>
          <w:sz w:val="22"/>
        </w:rPr>
        <w:t xml:space="preserve"> </w:t>
      </w:r>
      <w:r w:rsidR="00EE4B99" w:rsidRPr="008E0A9D">
        <w:rPr>
          <w:rFonts w:ascii="Times New Roman" w:hAnsi="Times New Roman" w:cs="Times New Roman"/>
          <w:sz w:val="22"/>
        </w:rPr>
        <w:t>drogą wojewódzką nr 7</w:t>
      </w:r>
      <w:r w:rsidR="00EE4B99">
        <w:rPr>
          <w:rFonts w:ascii="Times New Roman" w:hAnsi="Times New Roman" w:cs="Times New Roman"/>
          <w:sz w:val="22"/>
        </w:rPr>
        <w:t>32</w:t>
      </w:r>
      <w:r w:rsidR="00186E76" w:rsidRPr="008E0A9D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do</w:t>
      </w:r>
      <w:r w:rsidR="00186E76" w:rsidRPr="008E0A9D">
        <w:rPr>
          <w:rFonts w:ascii="Times New Roman" w:hAnsi="Times New Roman" w:cs="Times New Roman"/>
          <w:sz w:val="22"/>
        </w:rPr>
        <w:t xml:space="preserve"> </w:t>
      </w:r>
      <w:r w:rsidR="00EE4B99">
        <w:rPr>
          <w:rFonts w:ascii="Times New Roman" w:hAnsi="Times New Roman" w:cs="Times New Roman"/>
          <w:sz w:val="22"/>
        </w:rPr>
        <w:t xml:space="preserve">granicy powiatu radomskiego. </w:t>
      </w:r>
      <w:r w:rsidR="00186E76" w:rsidRPr="008E0A9D">
        <w:rPr>
          <w:rFonts w:ascii="Times New Roman" w:hAnsi="Times New Roman" w:cs="Times New Roman"/>
          <w:sz w:val="22"/>
        </w:rPr>
        <w:t xml:space="preserve"> </w:t>
      </w:r>
      <w:r w:rsidR="0095108A" w:rsidRPr="008E0A9D">
        <w:rPr>
          <w:rFonts w:ascii="Times New Roman" w:hAnsi="Times New Roman" w:cs="Times New Roman"/>
          <w:sz w:val="22"/>
        </w:rPr>
        <w:t xml:space="preserve">Przewidziany do rozbudowy odcinek drogi posiada </w:t>
      </w:r>
      <w:r w:rsidR="00FD24FF" w:rsidRPr="008E0A9D">
        <w:rPr>
          <w:rFonts w:ascii="Times New Roman" w:hAnsi="Times New Roman" w:cs="Times New Roman"/>
          <w:sz w:val="22"/>
        </w:rPr>
        <w:t xml:space="preserve">jezdnię </w:t>
      </w:r>
      <w:r>
        <w:rPr>
          <w:rFonts w:ascii="Times New Roman" w:hAnsi="Times New Roman" w:cs="Times New Roman"/>
          <w:sz w:val="22"/>
        </w:rPr>
        <w:t xml:space="preserve">                    </w:t>
      </w:r>
      <w:r w:rsidR="00FD24FF" w:rsidRPr="008E0A9D">
        <w:rPr>
          <w:rFonts w:ascii="Times New Roman" w:hAnsi="Times New Roman" w:cs="Times New Roman"/>
          <w:sz w:val="22"/>
        </w:rPr>
        <w:t xml:space="preserve">o </w:t>
      </w:r>
      <w:r w:rsidR="0095108A" w:rsidRPr="008E0A9D">
        <w:rPr>
          <w:rFonts w:ascii="Times New Roman" w:hAnsi="Times New Roman" w:cs="Times New Roman"/>
          <w:sz w:val="22"/>
        </w:rPr>
        <w:t>nawierzchni bitumiczn</w:t>
      </w:r>
      <w:r w:rsidR="00FD24FF" w:rsidRPr="008E0A9D">
        <w:rPr>
          <w:rFonts w:ascii="Times New Roman" w:hAnsi="Times New Roman" w:cs="Times New Roman"/>
          <w:sz w:val="22"/>
        </w:rPr>
        <w:t xml:space="preserve">ej szerokości </w:t>
      </w:r>
      <w:r w:rsidR="00EE4B99">
        <w:rPr>
          <w:rFonts w:ascii="Times New Roman" w:hAnsi="Times New Roman" w:cs="Times New Roman"/>
          <w:sz w:val="22"/>
        </w:rPr>
        <w:t xml:space="preserve">od 4,5 do </w:t>
      </w:r>
      <w:r w:rsidR="00932EAA">
        <w:rPr>
          <w:rFonts w:ascii="Times New Roman" w:hAnsi="Times New Roman" w:cs="Times New Roman"/>
          <w:sz w:val="22"/>
        </w:rPr>
        <w:t>5,0</w:t>
      </w:r>
      <w:r w:rsidR="00FD24FF" w:rsidRPr="008E0A9D">
        <w:rPr>
          <w:rFonts w:ascii="Times New Roman" w:hAnsi="Times New Roman" w:cs="Times New Roman"/>
          <w:sz w:val="22"/>
        </w:rPr>
        <w:t xml:space="preserve"> m. </w:t>
      </w:r>
      <w:r w:rsidR="003D479E" w:rsidRPr="008E0A9D">
        <w:rPr>
          <w:rFonts w:ascii="Times New Roman" w:hAnsi="Times New Roman" w:cs="Times New Roman"/>
          <w:sz w:val="22"/>
        </w:rPr>
        <w:t xml:space="preserve">Odwodnienie drogi odbywa się </w:t>
      </w:r>
      <w:r w:rsidR="00D54650" w:rsidRPr="008E0A9D">
        <w:rPr>
          <w:rFonts w:ascii="Times New Roman" w:hAnsi="Times New Roman" w:cs="Times New Roman"/>
          <w:sz w:val="22"/>
        </w:rPr>
        <w:t>powierzchniowo</w:t>
      </w:r>
      <w:r w:rsidR="00FD24FF" w:rsidRPr="008E0A9D">
        <w:rPr>
          <w:rFonts w:ascii="Times New Roman" w:hAnsi="Times New Roman" w:cs="Times New Roman"/>
          <w:sz w:val="22"/>
        </w:rPr>
        <w:t xml:space="preserve"> </w:t>
      </w:r>
      <w:r w:rsidR="00ED4B66" w:rsidRPr="008E0A9D">
        <w:rPr>
          <w:rFonts w:ascii="Times New Roman" w:hAnsi="Times New Roman" w:cs="Times New Roman"/>
          <w:sz w:val="22"/>
        </w:rPr>
        <w:t xml:space="preserve"> do istniejących szczątkowych rowów przydrożnych. </w:t>
      </w:r>
    </w:p>
    <w:p w14:paraId="31A8644B" w14:textId="1EFC46CC" w:rsidR="0095108A" w:rsidRPr="007C1D2D" w:rsidRDefault="0095108A" w:rsidP="0095108A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56440E">
        <w:rPr>
          <w:rFonts w:ascii="Times New Roman" w:hAnsi="Times New Roman" w:cs="Times New Roman"/>
          <w:sz w:val="22"/>
        </w:rPr>
        <w:t>W pasie drogowym drogi powiatowej</w:t>
      </w:r>
      <w:r w:rsidR="001105D9">
        <w:rPr>
          <w:rFonts w:ascii="Times New Roman" w:hAnsi="Times New Roman" w:cs="Times New Roman"/>
          <w:sz w:val="22"/>
        </w:rPr>
        <w:t xml:space="preserve"> odcinkami </w:t>
      </w:r>
      <w:r w:rsidRPr="0056440E">
        <w:rPr>
          <w:rFonts w:ascii="Times New Roman" w:hAnsi="Times New Roman" w:cs="Times New Roman"/>
          <w:sz w:val="22"/>
        </w:rPr>
        <w:t xml:space="preserve"> zlokalizowane są następujące sieci: sieć energetyczna</w:t>
      </w:r>
      <w:r w:rsidR="003C48D7">
        <w:rPr>
          <w:rFonts w:ascii="Times New Roman" w:hAnsi="Times New Roman" w:cs="Times New Roman"/>
          <w:sz w:val="22"/>
        </w:rPr>
        <w:t>,</w:t>
      </w:r>
      <w:r>
        <w:rPr>
          <w:rFonts w:ascii="Times New Roman" w:hAnsi="Times New Roman" w:cs="Times New Roman"/>
          <w:sz w:val="22"/>
        </w:rPr>
        <w:t xml:space="preserve"> teletechniczna</w:t>
      </w:r>
      <w:r w:rsidR="001105D9">
        <w:rPr>
          <w:rFonts w:ascii="Times New Roman" w:hAnsi="Times New Roman" w:cs="Times New Roman"/>
          <w:sz w:val="22"/>
        </w:rPr>
        <w:t xml:space="preserve"> doziemna i napowietrzna</w:t>
      </w:r>
      <w:r w:rsidR="00307DFB">
        <w:rPr>
          <w:rFonts w:ascii="Times New Roman" w:hAnsi="Times New Roman" w:cs="Times New Roman"/>
          <w:sz w:val="22"/>
        </w:rPr>
        <w:t>,</w:t>
      </w:r>
      <w:r>
        <w:rPr>
          <w:rFonts w:ascii="Times New Roman" w:hAnsi="Times New Roman" w:cs="Times New Roman"/>
          <w:sz w:val="22"/>
        </w:rPr>
        <w:t xml:space="preserve"> </w:t>
      </w:r>
      <w:r w:rsidR="003C48D7">
        <w:rPr>
          <w:rFonts w:ascii="Times New Roman" w:hAnsi="Times New Roman" w:cs="Times New Roman"/>
          <w:sz w:val="22"/>
        </w:rPr>
        <w:t>sieć wodociągowa</w:t>
      </w:r>
      <w:r w:rsidR="001105D9">
        <w:rPr>
          <w:rFonts w:ascii="Times New Roman" w:hAnsi="Times New Roman" w:cs="Times New Roman"/>
          <w:sz w:val="22"/>
        </w:rPr>
        <w:t xml:space="preserve"> </w:t>
      </w:r>
      <w:r w:rsidR="005966FE">
        <w:rPr>
          <w:rFonts w:ascii="Times New Roman" w:hAnsi="Times New Roman" w:cs="Times New Roman"/>
          <w:sz w:val="22"/>
        </w:rPr>
        <w:t>w</w:t>
      </w:r>
      <w:r w:rsidR="001105D9">
        <w:rPr>
          <w:rFonts w:ascii="Times New Roman" w:hAnsi="Times New Roman" w:cs="Times New Roman"/>
          <w:sz w:val="22"/>
        </w:rPr>
        <w:t>raz z przyłączami</w:t>
      </w:r>
      <w:r w:rsidR="00307DFB">
        <w:rPr>
          <w:rFonts w:ascii="Times New Roman" w:hAnsi="Times New Roman" w:cs="Times New Roman"/>
          <w:sz w:val="22"/>
        </w:rPr>
        <w:t xml:space="preserve"> oraz </w:t>
      </w:r>
      <w:r w:rsidR="001105D9">
        <w:rPr>
          <w:rFonts w:ascii="Times New Roman" w:hAnsi="Times New Roman" w:cs="Times New Roman"/>
          <w:sz w:val="22"/>
        </w:rPr>
        <w:t xml:space="preserve">kanał sanitarny wraz z </w:t>
      </w:r>
      <w:r w:rsidR="00307DFB">
        <w:rPr>
          <w:rFonts w:ascii="Times New Roman" w:hAnsi="Times New Roman" w:cs="Times New Roman"/>
          <w:sz w:val="22"/>
        </w:rPr>
        <w:t>przyłącza</w:t>
      </w:r>
      <w:r w:rsidR="001105D9">
        <w:rPr>
          <w:rFonts w:ascii="Times New Roman" w:hAnsi="Times New Roman" w:cs="Times New Roman"/>
          <w:sz w:val="22"/>
        </w:rPr>
        <w:t>mi</w:t>
      </w:r>
      <w:r w:rsidR="00307DFB">
        <w:rPr>
          <w:rFonts w:ascii="Times New Roman" w:hAnsi="Times New Roman" w:cs="Times New Roman"/>
          <w:sz w:val="22"/>
        </w:rPr>
        <w:t xml:space="preserve"> </w:t>
      </w:r>
      <w:r w:rsidRPr="007C1D2D">
        <w:rPr>
          <w:rFonts w:ascii="Times New Roman" w:hAnsi="Times New Roman" w:cs="Times New Roman"/>
          <w:sz w:val="22"/>
        </w:rPr>
        <w:t>(powyższe informacje uzyskano na podstawie map zasadniczych przyjętych do powiatowego zasobu geodezyjnego</w:t>
      </w:r>
      <w:r w:rsidR="00FE0DFE">
        <w:rPr>
          <w:rFonts w:ascii="Times New Roman" w:hAnsi="Times New Roman" w:cs="Times New Roman"/>
          <w:sz w:val="22"/>
        </w:rPr>
        <w:t xml:space="preserve"> </w:t>
      </w:r>
      <w:r w:rsidRPr="007C1D2D">
        <w:rPr>
          <w:rFonts w:ascii="Times New Roman" w:hAnsi="Times New Roman" w:cs="Times New Roman"/>
          <w:sz w:val="22"/>
        </w:rPr>
        <w:t>i kartograficznego  w Radomiu).</w:t>
      </w:r>
    </w:p>
    <w:p w14:paraId="241C63D2" w14:textId="441E5491" w:rsidR="00EB2987" w:rsidRDefault="0095108A" w:rsidP="0095108A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26CBD">
        <w:rPr>
          <w:rFonts w:ascii="Times New Roman" w:hAnsi="Times New Roman" w:cs="Times New Roman"/>
          <w:sz w:val="22"/>
        </w:rPr>
        <w:t xml:space="preserve">Szerokość pasa drogowego w granicach ewidencyjnych działek drogowych wynosi </w:t>
      </w:r>
      <w:r w:rsidR="00EE4B99">
        <w:rPr>
          <w:rFonts w:ascii="Times New Roman" w:hAnsi="Times New Roman" w:cs="Times New Roman"/>
          <w:sz w:val="22"/>
        </w:rPr>
        <w:t>od ok. 10,5 m do ok. 16,8 m, przy czym na znacznym odcinku drogi szerokość ta wynosi ok. 15,0 m.</w:t>
      </w:r>
    </w:p>
    <w:p w14:paraId="35EFBFC1" w14:textId="58C19D64" w:rsidR="004A1B98" w:rsidRPr="003853A1" w:rsidRDefault="00FE0DFE" w:rsidP="001105D9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b/>
          <w:bCs/>
          <w:sz w:val="22"/>
        </w:rPr>
      </w:pPr>
      <w:r w:rsidRPr="001105D9">
        <w:rPr>
          <w:rFonts w:ascii="Times New Roman" w:hAnsi="Times New Roman" w:cs="Times New Roman"/>
          <w:sz w:val="22"/>
        </w:rPr>
        <w:t>Szacunkowa ilość działek do podziału</w:t>
      </w:r>
      <w:r w:rsidR="00932EAA" w:rsidRPr="001105D9">
        <w:rPr>
          <w:rFonts w:ascii="Times New Roman" w:hAnsi="Times New Roman" w:cs="Times New Roman"/>
          <w:sz w:val="22"/>
        </w:rPr>
        <w:t xml:space="preserve"> </w:t>
      </w:r>
      <w:r w:rsidRPr="001105D9">
        <w:rPr>
          <w:rFonts w:ascii="Times New Roman" w:hAnsi="Times New Roman" w:cs="Times New Roman"/>
          <w:sz w:val="22"/>
        </w:rPr>
        <w:t xml:space="preserve">– </w:t>
      </w:r>
      <w:r w:rsidR="001105D9">
        <w:rPr>
          <w:rFonts w:ascii="Times New Roman" w:hAnsi="Times New Roman" w:cs="Times New Roman"/>
          <w:sz w:val="22"/>
        </w:rPr>
        <w:t xml:space="preserve">ok. </w:t>
      </w:r>
      <w:r w:rsidR="001105D9" w:rsidRPr="001105D9">
        <w:rPr>
          <w:rFonts w:ascii="Times New Roman" w:hAnsi="Times New Roman" w:cs="Times New Roman"/>
          <w:sz w:val="22"/>
        </w:rPr>
        <w:t>100</w:t>
      </w:r>
      <w:r w:rsidRPr="001105D9">
        <w:rPr>
          <w:rFonts w:ascii="Times New Roman" w:hAnsi="Times New Roman" w:cs="Times New Roman"/>
          <w:sz w:val="22"/>
        </w:rPr>
        <w:t xml:space="preserve"> szt.</w:t>
      </w:r>
      <w:r w:rsidR="009E5EF5" w:rsidRPr="000F1A62">
        <w:rPr>
          <w:rFonts w:ascii="Times New Roman" w:hAnsi="Times New Roman" w:cs="Times New Roman"/>
          <w:sz w:val="22"/>
        </w:rPr>
        <w:t xml:space="preserve">.  </w:t>
      </w:r>
      <w:r w:rsidR="009E5EF5">
        <w:rPr>
          <w:rFonts w:ascii="Times New Roman" w:hAnsi="Times New Roman" w:cs="Times New Roman"/>
          <w:sz w:val="22"/>
        </w:rPr>
        <w:t>W celu oszacowania ilości działek do podziału przyjęto jednostronne poszerzenie pasa drogowego zakładając jego szerokość zapewniającą m</w:t>
      </w:r>
      <w:r w:rsidR="009E5EF5" w:rsidRPr="000F1A62">
        <w:rPr>
          <w:rFonts w:ascii="Times New Roman" w:hAnsi="Times New Roman" w:cs="Times New Roman"/>
          <w:sz w:val="22"/>
        </w:rPr>
        <w:t xml:space="preserve">ożliwość  umieszczenia wszystkich elementów drogi o parametrach zgodnych z warunkami technicznymi. </w:t>
      </w:r>
      <w:r w:rsidR="003853A1" w:rsidRPr="003853A1">
        <w:rPr>
          <w:rFonts w:ascii="Times New Roman" w:hAnsi="Times New Roman" w:cs="Times New Roman"/>
          <w:b/>
          <w:bCs/>
          <w:sz w:val="22"/>
        </w:rPr>
        <w:t xml:space="preserve">W celu uniknięcia konieczności wyburzeń budynków w </w:t>
      </w:r>
      <w:r w:rsidR="003853A1">
        <w:rPr>
          <w:rFonts w:ascii="Times New Roman" w:hAnsi="Times New Roman" w:cs="Times New Roman"/>
          <w:b/>
          <w:bCs/>
          <w:sz w:val="22"/>
        </w:rPr>
        <w:t>efekcie</w:t>
      </w:r>
      <w:r w:rsidR="003853A1" w:rsidRPr="003853A1">
        <w:rPr>
          <w:rFonts w:ascii="Times New Roman" w:hAnsi="Times New Roman" w:cs="Times New Roman"/>
          <w:b/>
          <w:bCs/>
          <w:sz w:val="22"/>
        </w:rPr>
        <w:t xml:space="preserve"> dostosowywania </w:t>
      </w:r>
      <w:r w:rsidR="003853A1">
        <w:rPr>
          <w:rFonts w:ascii="Times New Roman" w:hAnsi="Times New Roman" w:cs="Times New Roman"/>
          <w:b/>
          <w:bCs/>
          <w:sz w:val="22"/>
        </w:rPr>
        <w:t xml:space="preserve">istniejących </w:t>
      </w:r>
      <w:r w:rsidR="003853A1" w:rsidRPr="003853A1">
        <w:rPr>
          <w:rFonts w:ascii="Times New Roman" w:hAnsi="Times New Roman" w:cs="Times New Roman"/>
          <w:b/>
          <w:bCs/>
          <w:sz w:val="22"/>
        </w:rPr>
        <w:t>parametrów drogi do parametrów wynikających z warunków technicznych dla</w:t>
      </w:r>
      <w:r w:rsidR="003853A1">
        <w:rPr>
          <w:rFonts w:ascii="Times New Roman" w:hAnsi="Times New Roman" w:cs="Times New Roman"/>
          <w:b/>
          <w:bCs/>
          <w:sz w:val="22"/>
        </w:rPr>
        <w:t xml:space="preserve"> drogi</w:t>
      </w:r>
      <w:r w:rsidR="003853A1" w:rsidRPr="003853A1">
        <w:rPr>
          <w:rFonts w:ascii="Times New Roman" w:hAnsi="Times New Roman" w:cs="Times New Roman"/>
          <w:b/>
          <w:bCs/>
          <w:sz w:val="22"/>
        </w:rPr>
        <w:t xml:space="preserve"> klasy Z</w:t>
      </w:r>
      <w:r w:rsidR="003853A1">
        <w:rPr>
          <w:rFonts w:ascii="Times New Roman" w:hAnsi="Times New Roman" w:cs="Times New Roman"/>
          <w:b/>
          <w:bCs/>
          <w:sz w:val="22"/>
        </w:rPr>
        <w:t>,</w:t>
      </w:r>
      <w:r w:rsidR="003853A1" w:rsidRPr="003853A1">
        <w:rPr>
          <w:rFonts w:ascii="Times New Roman" w:hAnsi="Times New Roman" w:cs="Times New Roman"/>
          <w:b/>
          <w:bCs/>
          <w:sz w:val="22"/>
        </w:rPr>
        <w:t xml:space="preserve"> </w:t>
      </w:r>
      <w:r w:rsidR="008C6CC8" w:rsidRPr="003853A1">
        <w:rPr>
          <w:rFonts w:ascii="Times New Roman" w:hAnsi="Times New Roman" w:cs="Times New Roman"/>
          <w:b/>
          <w:bCs/>
          <w:sz w:val="22"/>
        </w:rPr>
        <w:t>Projektant wprowadzi elementy uspokojenia ruchu umożliwiające zmniejszenie wymaganych parametrów drogi lub wystąpi o zgodę na odstępstwo od warunków technicznych.</w:t>
      </w:r>
    </w:p>
    <w:p w14:paraId="499C1F5C" w14:textId="77777777" w:rsidR="000F0598" w:rsidRPr="00E93C15" w:rsidRDefault="000F0598" w:rsidP="00E93C15">
      <w:pPr>
        <w:spacing w:after="0" w:line="259" w:lineRule="auto"/>
        <w:ind w:left="0" w:right="427" w:firstLine="0"/>
        <w:jc w:val="left"/>
        <w:rPr>
          <w:rFonts w:ascii="Times New Roman" w:hAnsi="Times New Roman" w:cs="Times New Roman"/>
          <w:sz w:val="22"/>
        </w:rPr>
      </w:pPr>
    </w:p>
    <w:p w14:paraId="35603AAC" w14:textId="508DEF2A" w:rsidR="000F0598" w:rsidRPr="009E5EF5" w:rsidRDefault="00326CBD" w:rsidP="009E5EF5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>Uwag</w:t>
      </w:r>
      <w:r w:rsidR="00ED78C0">
        <w:rPr>
          <w:rFonts w:ascii="Times New Roman" w:hAnsi="Times New Roman" w:cs="Times New Roman"/>
          <w:b/>
          <w:sz w:val="22"/>
        </w:rPr>
        <w:t>a</w:t>
      </w:r>
      <w:r w:rsidR="000E5BF2" w:rsidRPr="003C77E9">
        <w:rPr>
          <w:rFonts w:ascii="Times New Roman" w:hAnsi="Times New Roman" w:cs="Times New Roman"/>
          <w:b/>
          <w:sz w:val="22"/>
        </w:rPr>
        <w:t>:</w:t>
      </w:r>
      <w:r w:rsidR="004A5143" w:rsidRPr="009E5EF5">
        <w:rPr>
          <w:rFonts w:ascii="Times New Roman" w:hAnsi="Times New Roman"/>
          <w:sz w:val="22"/>
        </w:rPr>
        <w:tab/>
      </w:r>
    </w:p>
    <w:p w14:paraId="47B79ADF" w14:textId="31798BFD" w:rsidR="004A5143" w:rsidRPr="005966FE" w:rsidRDefault="001105D9" w:rsidP="00635C37">
      <w:pPr>
        <w:pStyle w:val="Akapitzlist"/>
        <w:numPr>
          <w:ilvl w:val="0"/>
          <w:numId w:val="26"/>
        </w:numPr>
        <w:spacing w:after="0" w:line="259" w:lineRule="auto"/>
        <w:ind w:right="427"/>
        <w:rPr>
          <w:rFonts w:ascii="Times New Roman" w:hAnsi="Times New Roman"/>
          <w:sz w:val="22"/>
        </w:rPr>
      </w:pPr>
      <w:r w:rsidRPr="005966FE">
        <w:rPr>
          <w:rFonts w:ascii="Times New Roman" w:hAnsi="Times New Roman"/>
          <w:sz w:val="22"/>
        </w:rPr>
        <w:t>Dla całego odcinka drogi objętego zamówieniem</w:t>
      </w:r>
      <w:r w:rsidR="00FE0DFE" w:rsidRPr="005966FE">
        <w:rPr>
          <w:rFonts w:ascii="Times New Roman" w:hAnsi="Times New Roman"/>
          <w:sz w:val="22"/>
        </w:rPr>
        <w:t xml:space="preserve"> </w:t>
      </w:r>
      <w:r w:rsidR="004A5143" w:rsidRPr="005966FE">
        <w:rPr>
          <w:rFonts w:ascii="Times New Roman" w:hAnsi="Times New Roman"/>
          <w:sz w:val="22"/>
        </w:rPr>
        <w:t>uregulowany został stan prawny pasa drogowego w trybie art. 73 ustawy z dnia 13 października 1998 roku — przep</w:t>
      </w:r>
      <w:r w:rsidR="004A5143" w:rsidRPr="00EA338C">
        <w:rPr>
          <w:rFonts w:ascii="Times New Roman" w:hAnsi="Times New Roman"/>
          <w:color w:val="auto"/>
          <w:sz w:val="22"/>
        </w:rPr>
        <w:t xml:space="preserve">isy wprowadzające ustawy reformujące administracje publiczną ( Dz. U. Nr 133, poz. 872 z </w:t>
      </w:r>
      <w:proofErr w:type="spellStart"/>
      <w:r w:rsidR="004A5143" w:rsidRPr="00EA338C">
        <w:rPr>
          <w:rFonts w:ascii="Times New Roman" w:hAnsi="Times New Roman"/>
          <w:color w:val="auto"/>
          <w:sz w:val="22"/>
        </w:rPr>
        <w:t>późn</w:t>
      </w:r>
      <w:proofErr w:type="spellEnd"/>
      <w:r w:rsidR="004A5143" w:rsidRPr="00EA338C">
        <w:rPr>
          <w:rFonts w:ascii="Times New Roman" w:hAnsi="Times New Roman"/>
          <w:color w:val="auto"/>
          <w:sz w:val="22"/>
        </w:rPr>
        <w:t xml:space="preserve">. zm.).  </w:t>
      </w:r>
      <w:r w:rsidRPr="00EA338C">
        <w:rPr>
          <w:rFonts w:ascii="Times New Roman" w:hAnsi="Times New Roman"/>
          <w:color w:val="auto"/>
          <w:sz w:val="22"/>
        </w:rPr>
        <w:t xml:space="preserve">Jednocześnie w związku z tym, że nie dla wszystkich działek wydana została decyzja Wojewody Mazowieckiego potwierdzająca </w:t>
      </w:r>
      <w:r w:rsidR="005966FE" w:rsidRPr="00EA338C">
        <w:rPr>
          <w:rFonts w:ascii="Times New Roman" w:hAnsi="Times New Roman"/>
          <w:color w:val="auto"/>
          <w:sz w:val="22"/>
        </w:rPr>
        <w:t xml:space="preserve">nabycie z mocy prawa części nieruchomości zajętych pod istniejący pas drogowy Biuro Projektowe w ramach niniejszego zadania uzyska wszystkie dane z Powiatowego Ośrodka </w:t>
      </w:r>
      <w:r w:rsidR="005966FE" w:rsidRPr="00EA338C">
        <w:rPr>
          <w:rFonts w:ascii="Times New Roman" w:hAnsi="Times New Roman"/>
          <w:color w:val="auto"/>
          <w:sz w:val="22"/>
        </w:rPr>
        <w:lastRenderedPageBreak/>
        <w:t>Dokumentacji Geodezyjnej i Kartograficznej niezbędne do wprowadzenia w części rysunkowej PZT przebiegu istniejącego pasa drogowego.</w:t>
      </w:r>
    </w:p>
    <w:p w14:paraId="69BD344D" w14:textId="77777777" w:rsidR="00307DFB" w:rsidRDefault="00307DFB" w:rsidP="00D377A7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</w:p>
    <w:p w14:paraId="1A8C5F44" w14:textId="77777777" w:rsidR="00D377A7" w:rsidRPr="00224EC9" w:rsidRDefault="00D377A7" w:rsidP="00D377A7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  <w:r>
        <w:rPr>
          <w:rFonts w:ascii="Times New Roman" w:hAnsi="Times New Roman" w:cs="Times New Roman"/>
          <w:b/>
          <w:sz w:val="22"/>
          <w:u w:val="single" w:color="000000"/>
        </w:rPr>
        <w:t xml:space="preserve">Część III. </w:t>
      </w:r>
      <w:r w:rsidRPr="00224EC9">
        <w:rPr>
          <w:rFonts w:ascii="Times New Roman" w:hAnsi="Times New Roman" w:cs="Times New Roman"/>
          <w:b/>
          <w:sz w:val="22"/>
          <w:u w:val="single" w:color="000000"/>
        </w:rPr>
        <w:t>Elementy,  które powinna zawierać dokumentacja projektowa.</w:t>
      </w:r>
    </w:p>
    <w:p w14:paraId="162F7FC2" w14:textId="77777777" w:rsidR="0096237D" w:rsidRPr="00224EC9" w:rsidRDefault="0096237D" w:rsidP="0096237D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</w:p>
    <w:p w14:paraId="3744F6F7" w14:textId="509892F9" w:rsidR="0096237D" w:rsidRPr="003C77E9" w:rsidRDefault="0096237D" w:rsidP="00635C37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Mapa do celów projektowych</w:t>
      </w:r>
      <w:r w:rsidRPr="003C77E9">
        <w:rPr>
          <w:rFonts w:ascii="Times New Roman" w:hAnsi="Times New Roman" w:cs="Times New Roman"/>
          <w:sz w:val="22"/>
        </w:rPr>
        <w:t xml:space="preserve"> (1 egz. z klauzulą dla Zamawiającego + egzemplarze dla potrzeb projektowania ).  </w:t>
      </w:r>
    </w:p>
    <w:p w14:paraId="6BC33220" w14:textId="77777777" w:rsidR="0096237D" w:rsidRDefault="0096237D" w:rsidP="0096237D">
      <w:pPr>
        <w:pStyle w:val="Tekstpodstawowy3"/>
        <w:tabs>
          <w:tab w:val="left" w:pos="567"/>
        </w:tabs>
        <w:suppressAutoHyphens w:val="0"/>
        <w:spacing w:after="0"/>
        <w:ind w:left="567" w:right="427"/>
        <w:jc w:val="both"/>
        <w:rPr>
          <w:sz w:val="22"/>
          <w:szCs w:val="22"/>
        </w:rPr>
      </w:pPr>
      <w:r w:rsidRPr="003C77E9">
        <w:rPr>
          <w:sz w:val="22"/>
          <w:szCs w:val="22"/>
        </w:rPr>
        <w:t>Mapę do celów projektowych, należy uzyskać w formie numerycznej. Powinna być wykonana na podstawie obowiązujących przepisów, przyjęta do Powiatowego Ośrodka Dokumentacji Geodezyjnej                           i Kartograficznej.</w:t>
      </w:r>
    </w:p>
    <w:p w14:paraId="3A66F202" w14:textId="77777777" w:rsidR="0096237D" w:rsidRDefault="0096237D" w:rsidP="005F53AA">
      <w:pPr>
        <w:pStyle w:val="Tekstpodstawowy3"/>
        <w:tabs>
          <w:tab w:val="left" w:pos="567"/>
        </w:tabs>
        <w:suppressAutoHyphens w:val="0"/>
        <w:spacing w:after="0"/>
        <w:ind w:right="427"/>
        <w:jc w:val="both"/>
        <w:rPr>
          <w:sz w:val="22"/>
          <w:szCs w:val="22"/>
        </w:rPr>
      </w:pPr>
    </w:p>
    <w:p w14:paraId="1A5EFE49" w14:textId="77777777" w:rsidR="0096237D" w:rsidRPr="003C77E9" w:rsidRDefault="0096237D" w:rsidP="00635C37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 xml:space="preserve">Badania geotechniczne </w:t>
      </w:r>
      <w:r w:rsidRPr="003C77E9">
        <w:rPr>
          <w:rFonts w:ascii="Times New Roman" w:hAnsi="Times New Roman" w:cs="Times New Roman"/>
          <w:sz w:val="22"/>
        </w:rPr>
        <w:t>(3 egz.).</w:t>
      </w:r>
    </w:p>
    <w:p w14:paraId="494DFBE7" w14:textId="4D59A940" w:rsidR="0096237D" w:rsidRPr="003C77E9" w:rsidRDefault="0096237D" w:rsidP="0096237D">
      <w:pPr>
        <w:spacing w:after="0" w:line="249" w:lineRule="auto"/>
        <w:ind w:left="567" w:right="427" w:hanging="1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Badania geotechniczne </w:t>
      </w:r>
      <w:r>
        <w:rPr>
          <w:rFonts w:ascii="Times New Roman" w:hAnsi="Times New Roman" w:cs="Times New Roman"/>
          <w:sz w:val="22"/>
        </w:rPr>
        <w:t>powinny być wykonane</w:t>
      </w:r>
      <w:r w:rsidRPr="003C77E9">
        <w:rPr>
          <w:rFonts w:ascii="Times New Roman" w:hAnsi="Times New Roman" w:cs="Times New Roman"/>
          <w:sz w:val="22"/>
        </w:rPr>
        <w:t xml:space="preserve"> zgodnie </w:t>
      </w:r>
      <w:r w:rsidR="001E6D62">
        <w:rPr>
          <w:rFonts w:ascii="Times New Roman" w:hAnsi="Times New Roman" w:cs="Times New Roman"/>
          <w:sz w:val="22"/>
        </w:rPr>
        <w:t xml:space="preserve">obowiązującymi normatywami </w:t>
      </w:r>
      <w:r>
        <w:rPr>
          <w:rFonts w:ascii="Times New Roman" w:hAnsi="Times New Roman" w:cs="Times New Roman"/>
          <w:sz w:val="22"/>
        </w:rPr>
        <w:t xml:space="preserve">oraz </w:t>
      </w:r>
      <w:r w:rsidR="001B6EA6">
        <w:rPr>
          <w:rFonts w:ascii="Times New Roman" w:hAnsi="Times New Roman" w:cs="Times New Roman"/>
          <w:sz w:val="22"/>
        </w:rPr>
        <w:t xml:space="preserve">powinny </w:t>
      </w:r>
      <w:r>
        <w:rPr>
          <w:rFonts w:ascii="Times New Roman" w:hAnsi="Times New Roman" w:cs="Times New Roman"/>
          <w:sz w:val="22"/>
        </w:rPr>
        <w:t xml:space="preserve">zawierać </w:t>
      </w:r>
      <w:r w:rsidRPr="0046417C">
        <w:rPr>
          <w:rFonts w:ascii="Times New Roman" w:hAnsi="Times New Roman" w:cs="Times New Roman"/>
          <w:sz w:val="22"/>
        </w:rPr>
        <w:t>określenie warunków gruntowo – wodnych podłoża gruntowego</w:t>
      </w:r>
      <w:r>
        <w:rPr>
          <w:rFonts w:ascii="Times New Roman" w:hAnsi="Times New Roman" w:cs="Times New Roman"/>
          <w:sz w:val="22"/>
        </w:rPr>
        <w:t>.</w:t>
      </w:r>
    </w:p>
    <w:p w14:paraId="4FC5AE66" w14:textId="77777777" w:rsidR="0096237D" w:rsidRDefault="0096237D" w:rsidP="0096237D">
      <w:pPr>
        <w:pStyle w:val="Tekstpodstawowy3"/>
        <w:tabs>
          <w:tab w:val="left" w:pos="567"/>
        </w:tabs>
        <w:suppressAutoHyphens w:val="0"/>
        <w:spacing w:after="0"/>
        <w:ind w:left="567" w:right="427"/>
        <w:jc w:val="both"/>
        <w:rPr>
          <w:sz w:val="22"/>
          <w:szCs w:val="22"/>
        </w:rPr>
      </w:pPr>
    </w:p>
    <w:p w14:paraId="6DC064F4" w14:textId="77777777" w:rsidR="0096237D" w:rsidRPr="00292C20" w:rsidRDefault="00FD59B0" w:rsidP="00635C37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>Prognoza ruchu</w:t>
      </w:r>
      <w:r w:rsidR="0096237D">
        <w:rPr>
          <w:rFonts w:ascii="Times New Roman" w:hAnsi="Times New Roman" w:cs="Times New Roman"/>
          <w:sz w:val="22"/>
        </w:rPr>
        <w:t xml:space="preserve"> </w:t>
      </w:r>
      <w:r w:rsidR="0096237D" w:rsidRPr="00292C20">
        <w:rPr>
          <w:rFonts w:ascii="Times New Roman" w:hAnsi="Times New Roman" w:cs="Times New Roman"/>
          <w:sz w:val="22"/>
        </w:rPr>
        <w:t xml:space="preserve"> (2 egz.).</w:t>
      </w:r>
      <w:r w:rsidR="0096237D" w:rsidRPr="00292C20">
        <w:rPr>
          <w:rFonts w:ascii="Times New Roman" w:hAnsi="Times New Roman" w:cs="Times New Roman"/>
          <w:sz w:val="22"/>
        </w:rPr>
        <w:tab/>
      </w:r>
    </w:p>
    <w:p w14:paraId="08EDE60C" w14:textId="77777777" w:rsidR="00672CBA" w:rsidRPr="00672CBA" w:rsidRDefault="00672CBA" w:rsidP="00672CBA">
      <w:pPr>
        <w:spacing w:after="0" w:line="249" w:lineRule="auto"/>
        <w:ind w:left="567" w:right="427" w:hanging="1"/>
        <w:rPr>
          <w:rFonts w:ascii="Times New Roman" w:hAnsi="Times New Roman" w:cs="Times New Roman"/>
          <w:sz w:val="22"/>
        </w:rPr>
      </w:pPr>
      <w:r w:rsidRPr="00672CBA">
        <w:rPr>
          <w:rFonts w:ascii="Times New Roman" w:hAnsi="Times New Roman" w:cs="Times New Roman"/>
          <w:sz w:val="22"/>
        </w:rPr>
        <w:t>Prognoza ruchu  powinna być wyliczona w oparciu  o „Zasady prognozowania wskaźników PKB wzrostu ruchu na okres 2008 – 2040”. Przyjęcia innej  metody  wyliczenia  wymaga uzgodnienia z Zamawiającym. Prognoza ruchu winna zawierać  pomiary ruchu wykonane przez Wykonawcę.</w:t>
      </w:r>
    </w:p>
    <w:p w14:paraId="299F0226" w14:textId="77777777" w:rsidR="0096237D" w:rsidRDefault="0096237D" w:rsidP="0096237D">
      <w:pPr>
        <w:pStyle w:val="Tekstpodstawowy3"/>
        <w:tabs>
          <w:tab w:val="left" w:pos="567"/>
        </w:tabs>
        <w:suppressAutoHyphens w:val="0"/>
        <w:spacing w:after="0"/>
        <w:ind w:left="567" w:right="427"/>
        <w:jc w:val="both"/>
        <w:rPr>
          <w:sz w:val="22"/>
          <w:szCs w:val="22"/>
        </w:rPr>
      </w:pPr>
    </w:p>
    <w:p w14:paraId="54223097" w14:textId="79976B5B" w:rsidR="0096237D" w:rsidRDefault="0096237D" w:rsidP="00635C37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A80FFF">
        <w:rPr>
          <w:rFonts w:ascii="Times New Roman" w:hAnsi="Times New Roman" w:cs="Times New Roman"/>
          <w:b/>
          <w:sz w:val="22"/>
        </w:rPr>
        <w:t>Wykaz istniejących zjazdów</w:t>
      </w:r>
      <w:r w:rsidR="00A47997">
        <w:rPr>
          <w:rFonts w:ascii="Times New Roman" w:hAnsi="Times New Roman" w:cs="Times New Roman"/>
          <w:b/>
          <w:sz w:val="22"/>
        </w:rPr>
        <w:t xml:space="preserve"> oraz dojść do furtek</w:t>
      </w:r>
      <w:r w:rsidRPr="00A80FFF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 (3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14:paraId="558A0E19" w14:textId="046FDBDF" w:rsidR="005966FE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Wykaz zjazdów </w:t>
      </w:r>
      <w:r w:rsidR="00425483">
        <w:rPr>
          <w:rFonts w:ascii="Times New Roman" w:hAnsi="Times New Roman" w:cs="Times New Roman"/>
          <w:sz w:val="22"/>
        </w:rPr>
        <w:t xml:space="preserve">i dojść do furtek </w:t>
      </w:r>
      <w:r>
        <w:rPr>
          <w:rFonts w:ascii="Times New Roman" w:hAnsi="Times New Roman" w:cs="Times New Roman"/>
          <w:sz w:val="22"/>
        </w:rPr>
        <w:t xml:space="preserve">wykonany w formie tabelarycznej winien zawierać: </w:t>
      </w:r>
      <w:r w:rsidRPr="005966FE">
        <w:rPr>
          <w:rFonts w:ascii="Times New Roman" w:hAnsi="Times New Roman" w:cs="Times New Roman"/>
          <w:b/>
          <w:bCs/>
          <w:sz w:val="22"/>
          <w:u w:val="single"/>
        </w:rPr>
        <w:t>parametry istniejące</w:t>
      </w:r>
      <w:r w:rsidR="004B2954" w:rsidRPr="005966FE">
        <w:rPr>
          <w:rFonts w:ascii="Times New Roman" w:hAnsi="Times New Roman" w:cs="Times New Roman"/>
          <w:b/>
          <w:bCs/>
          <w:sz w:val="22"/>
          <w:u w:val="single"/>
        </w:rPr>
        <w:t xml:space="preserve"> </w:t>
      </w:r>
      <w:r w:rsidR="00A47997">
        <w:rPr>
          <w:rFonts w:ascii="Times New Roman" w:hAnsi="Times New Roman" w:cs="Times New Roman"/>
          <w:b/>
          <w:bCs/>
          <w:sz w:val="22"/>
          <w:u w:val="single"/>
        </w:rPr>
        <w:t xml:space="preserve"> </w:t>
      </w:r>
      <w:r w:rsidRPr="005966FE">
        <w:rPr>
          <w:rFonts w:ascii="Times New Roman" w:hAnsi="Times New Roman" w:cs="Times New Roman"/>
          <w:b/>
          <w:bCs/>
          <w:sz w:val="22"/>
          <w:u w:val="single"/>
        </w:rPr>
        <w:t>i projektowane</w:t>
      </w:r>
      <w:r w:rsidRPr="00A80FFF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zjazdu, w tym m. in</w:t>
      </w:r>
      <w:r w:rsidRPr="00425483">
        <w:rPr>
          <w:rFonts w:ascii="Times New Roman" w:hAnsi="Times New Roman" w:cs="Times New Roman"/>
          <w:b/>
          <w:bCs/>
          <w:sz w:val="22"/>
        </w:rPr>
        <w:t>.: szerokość, długość, powierzchnia, konstrukcja, nr działki, której dotyczy</w:t>
      </w:r>
      <w:r w:rsidR="00A47997" w:rsidRPr="00425483">
        <w:rPr>
          <w:rFonts w:ascii="Times New Roman" w:hAnsi="Times New Roman" w:cs="Times New Roman"/>
          <w:b/>
          <w:bCs/>
          <w:sz w:val="22"/>
        </w:rPr>
        <w:t xml:space="preserve">, </w:t>
      </w:r>
      <w:r w:rsidRPr="00425483">
        <w:rPr>
          <w:rFonts w:ascii="Times New Roman" w:hAnsi="Times New Roman" w:cs="Times New Roman"/>
          <w:b/>
          <w:bCs/>
          <w:sz w:val="22"/>
        </w:rPr>
        <w:t>pikietaż wskazujący jego lokalizację</w:t>
      </w:r>
      <w:r w:rsidR="00A47997" w:rsidRPr="00425483">
        <w:rPr>
          <w:rFonts w:ascii="Times New Roman" w:hAnsi="Times New Roman" w:cs="Times New Roman"/>
          <w:b/>
          <w:bCs/>
          <w:sz w:val="22"/>
        </w:rPr>
        <w:t xml:space="preserve"> oraz rzędne wysokościowe</w:t>
      </w:r>
      <w:r w:rsidR="00A47997">
        <w:rPr>
          <w:rFonts w:ascii="Times New Roman" w:hAnsi="Times New Roman" w:cs="Times New Roman"/>
          <w:sz w:val="22"/>
        </w:rPr>
        <w:t xml:space="preserve"> zgodnie z poniższym opisem</w:t>
      </w:r>
      <w:r>
        <w:rPr>
          <w:rFonts w:ascii="Times New Roman" w:hAnsi="Times New Roman" w:cs="Times New Roman"/>
          <w:sz w:val="22"/>
        </w:rPr>
        <w:t>.</w:t>
      </w:r>
      <w:r w:rsidR="00A47997">
        <w:rPr>
          <w:rFonts w:ascii="Times New Roman" w:hAnsi="Times New Roman" w:cs="Times New Roman"/>
          <w:sz w:val="22"/>
        </w:rPr>
        <w:t xml:space="preserve"> </w:t>
      </w:r>
    </w:p>
    <w:p w14:paraId="1D510636" w14:textId="21C3AFC4" w:rsidR="00A47997" w:rsidRDefault="00A47997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Każdy zjazd publiczny i indywidualny powinien być przeanalizowany pod względem wysokościowym i usytuowania w planie zgodnie z obowiązującymi przepisami. W przypadku, gdy długość zjazdu będzie wychodziła poza granice pasa drogowego, dokumentacja projektowa powinna obejmować </w:t>
      </w:r>
      <w:r w:rsidR="00425483">
        <w:rPr>
          <w:rFonts w:ascii="Times New Roman" w:hAnsi="Times New Roman" w:cs="Times New Roman"/>
          <w:sz w:val="22"/>
        </w:rPr>
        <w:t xml:space="preserve">wysokościowe </w:t>
      </w:r>
      <w:r>
        <w:rPr>
          <w:rFonts w:ascii="Times New Roman" w:hAnsi="Times New Roman" w:cs="Times New Roman"/>
          <w:sz w:val="22"/>
        </w:rPr>
        <w:t>dostosowanie zjazdu na posesję oraz w przypadku takiej konieczności przebudowę ogrodzenia. Dla takich zjazdów należy zastosować indywidualne rozwiązania i przedstawić je w formie opisowej</w:t>
      </w:r>
      <w:r w:rsidR="00425483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i graficznej. Jeśli długość zjazdu mieści się w granicach istniejącego pasa drogowego w tabeli zjazdów przedstawić dla każdego zjazdu z osobna rzędne rozwiązania wysokościowego </w:t>
      </w:r>
      <w:r w:rsidR="00425483">
        <w:rPr>
          <w:rFonts w:ascii="Times New Roman" w:hAnsi="Times New Roman" w:cs="Times New Roman"/>
          <w:sz w:val="22"/>
        </w:rPr>
        <w:t>w punktach charakterystycznych osi zjazdu.</w:t>
      </w:r>
    </w:p>
    <w:p w14:paraId="3EAEE0F4" w14:textId="213FBFDC" w:rsidR="0096237D" w:rsidRPr="00425483" w:rsidRDefault="00A47997" w:rsidP="00425483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Do wykazu należy dołączyć dokumentację fotograficzną  zjazdów</w:t>
      </w:r>
      <w:r w:rsidR="00425483">
        <w:rPr>
          <w:rFonts w:ascii="Times New Roman" w:hAnsi="Times New Roman" w:cs="Times New Roman"/>
          <w:sz w:val="22"/>
        </w:rPr>
        <w:t xml:space="preserve"> i dojść do furtek</w:t>
      </w:r>
      <w:r>
        <w:rPr>
          <w:rFonts w:ascii="Times New Roman" w:hAnsi="Times New Roman" w:cs="Times New Roman"/>
          <w:sz w:val="22"/>
        </w:rPr>
        <w:t xml:space="preserve"> objętych opracowaniem z numerami stanowiącymi odniesienie do powyższej tabeli</w:t>
      </w:r>
      <w:r w:rsidR="00425483">
        <w:rPr>
          <w:rFonts w:ascii="Times New Roman" w:hAnsi="Times New Roman" w:cs="Times New Roman"/>
          <w:sz w:val="22"/>
        </w:rPr>
        <w:t>.</w:t>
      </w:r>
    </w:p>
    <w:p w14:paraId="2F222A0D" w14:textId="77777777" w:rsidR="00A3700B" w:rsidRPr="005966FE" w:rsidRDefault="00A3700B" w:rsidP="005966FE">
      <w:pPr>
        <w:spacing w:after="0" w:line="249" w:lineRule="auto"/>
        <w:ind w:left="0" w:right="427" w:firstLine="0"/>
        <w:rPr>
          <w:rFonts w:ascii="Times New Roman" w:hAnsi="Times New Roman" w:cs="Times New Roman"/>
          <w:sz w:val="22"/>
          <w:highlight w:val="yellow"/>
        </w:rPr>
      </w:pPr>
    </w:p>
    <w:p w14:paraId="4CB3F9F5" w14:textId="77777777" w:rsidR="00A3700B" w:rsidRPr="004B2954" w:rsidRDefault="00A3700B" w:rsidP="00635C37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4B2954">
        <w:rPr>
          <w:rFonts w:ascii="Times New Roman" w:hAnsi="Times New Roman" w:cs="Times New Roman"/>
          <w:b/>
          <w:sz w:val="22"/>
        </w:rPr>
        <w:t xml:space="preserve">Wykaz elementów wymagających rozbiórki  </w:t>
      </w:r>
      <w:r w:rsidR="00AD7FA5" w:rsidRPr="004B2954">
        <w:rPr>
          <w:rFonts w:ascii="Times New Roman" w:hAnsi="Times New Roman" w:cs="Times New Roman"/>
          <w:b/>
          <w:sz w:val="22"/>
        </w:rPr>
        <w:t>lub przestawienia</w:t>
      </w:r>
      <w:r w:rsidR="00AD7FA5" w:rsidRPr="004B2954">
        <w:rPr>
          <w:rFonts w:ascii="Times New Roman" w:hAnsi="Times New Roman" w:cs="Times New Roman"/>
          <w:sz w:val="22"/>
        </w:rPr>
        <w:t xml:space="preserve"> </w:t>
      </w:r>
      <w:r w:rsidRPr="004B2954">
        <w:rPr>
          <w:rFonts w:ascii="Times New Roman" w:hAnsi="Times New Roman" w:cs="Times New Roman"/>
          <w:sz w:val="22"/>
        </w:rPr>
        <w:t>(2 egz.).</w:t>
      </w:r>
    </w:p>
    <w:p w14:paraId="2F88FF8D" w14:textId="71D2D4C2" w:rsidR="00A3700B" w:rsidRDefault="00A3700B" w:rsidP="00A3700B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4B2954">
        <w:rPr>
          <w:rFonts w:ascii="Times New Roman" w:hAnsi="Times New Roman" w:cs="Times New Roman"/>
          <w:sz w:val="22"/>
        </w:rPr>
        <w:t xml:space="preserve">Wykaz winien zawierać elementy niezbędne do rozebrania </w:t>
      </w:r>
      <w:r w:rsidR="00AD7FA5" w:rsidRPr="004B2954">
        <w:rPr>
          <w:rFonts w:ascii="Times New Roman" w:hAnsi="Times New Roman" w:cs="Times New Roman"/>
          <w:sz w:val="22"/>
        </w:rPr>
        <w:t xml:space="preserve">w związku z rozbudową drogi, </w:t>
      </w:r>
      <w:r w:rsidR="00AD5629" w:rsidRPr="004B2954">
        <w:rPr>
          <w:rFonts w:ascii="Times New Roman" w:hAnsi="Times New Roman" w:cs="Times New Roman"/>
          <w:sz w:val="22"/>
        </w:rPr>
        <w:t>typu</w:t>
      </w:r>
      <w:r w:rsidR="00AD7FA5" w:rsidRPr="004B2954">
        <w:rPr>
          <w:rFonts w:ascii="Times New Roman" w:hAnsi="Times New Roman" w:cs="Times New Roman"/>
          <w:sz w:val="22"/>
        </w:rPr>
        <w:t>: ogrodzenia</w:t>
      </w:r>
      <w:r w:rsidR="00425483">
        <w:rPr>
          <w:rFonts w:ascii="Times New Roman" w:hAnsi="Times New Roman" w:cs="Times New Roman"/>
          <w:sz w:val="22"/>
        </w:rPr>
        <w:t xml:space="preserve"> </w:t>
      </w:r>
      <w:r w:rsidR="00AD5629" w:rsidRPr="004B2954">
        <w:rPr>
          <w:rFonts w:ascii="Times New Roman" w:hAnsi="Times New Roman" w:cs="Times New Roman"/>
          <w:sz w:val="22"/>
        </w:rPr>
        <w:t xml:space="preserve">(z podaniem długości ogrodzenia podlegającemu rozbiórce oraz materiału, z którego są wykonane) </w:t>
      </w:r>
      <w:r w:rsidR="004F2F65" w:rsidRPr="004B2954">
        <w:rPr>
          <w:rFonts w:ascii="Times New Roman" w:hAnsi="Times New Roman" w:cs="Times New Roman"/>
          <w:sz w:val="22"/>
        </w:rPr>
        <w:t xml:space="preserve">oraz </w:t>
      </w:r>
      <w:r w:rsidR="00AD7FA5" w:rsidRPr="004B2954">
        <w:rPr>
          <w:rFonts w:ascii="Times New Roman" w:hAnsi="Times New Roman" w:cs="Times New Roman"/>
          <w:sz w:val="22"/>
        </w:rPr>
        <w:t>inne elementy zagospodarowania działek przyległych.</w:t>
      </w:r>
      <w:r w:rsidR="00AD7FA5">
        <w:rPr>
          <w:rFonts w:ascii="Times New Roman" w:hAnsi="Times New Roman" w:cs="Times New Roman"/>
          <w:sz w:val="22"/>
        </w:rPr>
        <w:t xml:space="preserve"> </w:t>
      </w:r>
    </w:p>
    <w:p w14:paraId="457124AF" w14:textId="6865FD22" w:rsidR="00425483" w:rsidRPr="00425483" w:rsidRDefault="00425483" w:rsidP="00425483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Do wykazu należy dołączyć dokumentację fotograficzną  elementów przeznaczonych do rozbiórki.</w:t>
      </w:r>
    </w:p>
    <w:p w14:paraId="35C08C01" w14:textId="52E78869" w:rsidR="0096237D" w:rsidRDefault="00DA1578" w:rsidP="00DA1578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Dla przestawienia o</w:t>
      </w:r>
      <w:r w:rsidRPr="004B2954">
        <w:rPr>
          <w:rFonts w:ascii="Times New Roman" w:hAnsi="Times New Roman" w:cs="Times New Roman"/>
          <w:sz w:val="22"/>
        </w:rPr>
        <w:t>biekt</w:t>
      </w:r>
      <w:r>
        <w:rPr>
          <w:rFonts w:ascii="Times New Roman" w:hAnsi="Times New Roman" w:cs="Times New Roman"/>
          <w:sz w:val="22"/>
        </w:rPr>
        <w:t>ów</w:t>
      </w:r>
      <w:r w:rsidRPr="004B2954">
        <w:rPr>
          <w:rFonts w:ascii="Times New Roman" w:hAnsi="Times New Roman" w:cs="Times New Roman"/>
          <w:sz w:val="22"/>
        </w:rPr>
        <w:t xml:space="preserve"> małej architektury  </w:t>
      </w:r>
      <w:r>
        <w:rPr>
          <w:rFonts w:ascii="Times New Roman" w:hAnsi="Times New Roman" w:cs="Times New Roman"/>
          <w:sz w:val="22"/>
        </w:rPr>
        <w:t>(np. kapliczki ) należy wykonać odrębne opracowanie.</w:t>
      </w:r>
    </w:p>
    <w:p w14:paraId="17690D7F" w14:textId="77777777" w:rsidR="00DA1578" w:rsidRPr="001B6EA6" w:rsidRDefault="00DA1578" w:rsidP="00DA1578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14:paraId="36C7DCA7" w14:textId="77777777" w:rsidR="0096237D" w:rsidRPr="007431F5" w:rsidRDefault="0096237D" w:rsidP="00635C37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802ADD">
        <w:rPr>
          <w:rFonts w:ascii="Times New Roman" w:hAnsi="Times New Roman" w:cs="Times New Roman"/>
          <w:b/>
          <w:sz w:val="22"/>
        </w:rPr>
        <w:t>Inne badania</w:t>
      </w:r>
      <w:r w:rsidRPr="00802ADD">
        <w:rPr>
          <w:rFonts w:ascii="Times New Roman" w:hAnsi="Times New Roman" w:cs="Times New Roman"/>
          <w:sz w:val="22"/>
        </w:rPr>
        <w:t xml:space="preserve"> – </w:t>
      </w:r>
      <w:r>
        <w:rPr>
          <w:rFonts w:ascii="Times New Roman" w:hAnsi="Times New Roman" w:cs="Times New Roman"/>
          <w:sz w:val="22"/>
        </w:rPr>
        <w:t xml:space="preserve">jeżeli Projektant uzna konieczność wykonania dodatkowych badań lub pomiarów, dla prawidłowego wykonania dokumentacji projektowej  </w:t>
      </w:r>
      <w:r w:rsidRPr="003C77E9">
        <w:rPr>
          <w:rFonts w:ascii="Times New Roman" w:hAnsi="Times New Roman" w:cs="Times New Roman"/>
          <w:sz w:val="22"/>
        </w:rPr>
        <w:t>(3 egz.)</w:t>
      </w:r>
      <w:r>
        <w:rPr>
          <w:rFonts w:ascii="Times New Roman" w:hAnsi="Times New Roman" w:cs="Times New Roman"/>
          <w:sz w:val="22"/>
        </w:rPr>
        <w:t>.</w:t>
      </w:r>
    </w:p>
    <w:p w14:paraId="2C68C7CA" w14:textId="77777777" w:rsidR="0096237D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14:paraId="4AC5510C" w14:textId="5CD2C8CD" w:rsidR="0096237D" w:rsidRPr="001B6EA6" w:rsidRDefault="0096237D" w:rsidP="00635C37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 xml:space="preserve">Projekt budowlany </w:t>
      </w:r>
      <w:r>
        <w:rPr>
          <w:rFonts w:ascii="Times New Roman" w:hAnsi="Times New Roman" w:cs="Times New Roman"/>
          <w:sz w:val="22"/>
        </w:rPr>
        <w:t>(</w:t>
      </w:r>
      <w:r w:rsidR="00DA1578">
        <w:rPr>
          <w:rFonts w:ascii="Times New Roman" w:hAnsi="Times New Roman" w:cs="Times New Roman"/>
          <w:sz w:val="22"/>
        </w:rPr>
        <w:t>5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14:paraId="0EC309D6" w14:textId="77777777"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</w:t>
      </w:r>
      <w:r w:rsidRPr="003C77E9">
        <w:rPr>
          <w:rFonts w:ascii="Times New Roman" w:hAnsi="Times New Roman" w:cs="Times New Roman"/>
          <w:sz w:val="22"/>
        </w:rPr>
        <w:t xml:space="preserve">rojekty budowlane </w:t>
      </w:r>
      <w:r>
        <w:rPr>
          <w:rFonts w:ascii="Times New Roman" w:hAnsi="Times New Roman" w:cs="Times New Roman"/>
          <w:sz w:val="22"/>
        </w:rPr>
        <w:t>n</w:t>
      </w:r>
      <w:r w:rsidRPr="003C77E9">
        <w:rPr>
          <w:rFonts w:ascii="Times New Roman" w:hAnsi="Times New Roman" w:cs="Times New Roman"/>
          <w:sz w:val="22"/>
        </w:rPr>
        <w:t>ależy wykonać dla wszystkich branż, uwzględniając przystosowanie obiektu do obowiązujących norm i przepisów (wraz z niezbędnymi opiniami, uzgodnieniami, pozwoleniami) — opracowane zgodnie z wymag</w:t>
      </w:r>
      <w:r>
        <w:rPr>
          <w:rFonts w:ascii="Times New Roman" w:hAnsi="Times New Roman" w:cs="Times New Roman"/>
          <w:sz w:val="22"/>
        </w:rPr>
        <w:t>aniami określonymi w Ustawie [</w:t>
      </w:r>
      <w:r w:rsidRPr="003C77E9">
        <w:rPr>
          <w:rFonts w:ascii="Times New Roman" w:hAnsi="Times New Roman" w:cs="Times New Roman"/>
          <w:sz w:val="22"/>
        </w:rPr>
        <w:t>1] w tym w art. 34 ust. 1,</w:t>
      </w:r>
      <w:r>
        <w:rPr>
          <w:rFonts w:ascii="Times New Roman" w:hAnsi="Times New Roman" w:cs="Times New Roman"/>
          <w:sz w:val="22"/>
        </w:rPr>
        <w:t xml:space="preserve"> 2 i 3 oraz              w Rozporządzeniu  [2], [3]  i  [12</w:t>
      </w:r>
      <w:r w:rsidRPr="003C77E9">
        <w:rPr>
          <w:rFonts w:ascii="Times New Roman" w:hAnsi="Times New Roman" w:cs="Times New Roman"/>
          <w:sz w:val="22"/>
        </w:rPr>
        <w:t>].</w:t>
      </w:r>
    </w:p>
    <w:p w14:paraId="6B5D0D5D" w14:textId="77777777"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14:paraId="6BD69295" w14:textId="149F1437" w:rsidR="0096237D" w:rsidRPr="00672CBA" w:rsidRDefault="0096237D" w:rsidP="003B5C70">
      <w:pPr>
        <w:keepNext/>
        <w:spacing w:after="0"/>
        <w:ind w:left="567" w:right="425"/>
        <w:rPr>
          <w:rFonts w:ascii="Times New Roman" w:hAnsi="Times New Roman" w:cs="Times New Roman"/>
          <w:b/>
          <w:i/>
          <w:sz w:val="22"/>
        </w:rPr>
      </w:pPr>
      <w:r w:rsidRPr="00672CBA">
        <w:rPr>
          <w:rFonts w:ascii="Times New Roman" w:hAnsi="Times New Roman" w:cs="Times New Roman"/>
          <w:b/>
          <w:i/>
          <w:sz w:val="22"/>
        </w:rPr>
        <w:lastRenderedPageBreak/>
        <w:t>Projekt budowlany powinien zawierać:</w:t>
      </w:r>
      <w:r w:rsidRPr="00672CBA">
        <w:rPr>
          <w:rFonts w:ascii="Times New Roman" w:hAnsi="Times New Roman" w:cs="Times New Roman"/>
          <w:b/>
          <w:i/>
          <w:noProof/>
          <w:sz w:val="22"/>
        </w:rPr>
        <w:drawing>
          <wp:inline distT="0" distB="0" distL="0" distR="0" wp14:anchorId="04187B74" wp14:editId="3A44D04E">
            <wp:extent cx="5930" cy="5927"/>
            <wp:effectExtent l="0" t="0" r="0" b="0"/>
            <wp:docPr id="7" name="Picture 86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81" name="Picture 868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30" cy="5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C24A41" w14:textId="77777777" w:rsidR="0096237D" w:rsidRPr="003C77E9" w:rsidRDefault="0096237D" w:rsidP="003B5C70">
      <w:pPr>
        <w:keepNext/>
        <w:spacing w:after="0" w:line="259" w:lineRule="auto"/>
        <w:ind w:left="567" w:right="425" w:hanging="10"/>
        <w:jc w:val="left"/>
        <w:rPr>
          <w:rFonts w:ascii="Times New Roman" w:hAnsi="Times New Roman" w:cs="Times New Roman"/>
          <w:b/>
          <w:sz w:val="22"/>
          <w:u w:val="single"/>
        </w:rPr>
      </w:pPr>
    </w:p>
    <w:p w14:paraId="35A75749" w14:textId="77777777" w:rsidR="0096237D" w:rsidRPr="00672CBA" w:rsidRDefault="0096237D" w:rsidP="003B5C70">
      <w:pPr>
        <w:pStyle w:val="Akapitzlist"/>
        <w:keepNext/>
        <w:numPr>
          <w:ilvl w:val="0"/>
          <w:numId w:val="13"/>
        </w:numPr>
        <w:spacing w:after="0" w:line="249" w:lineRule="auto"/>
        <w:ind w:right="425"/>
        <w:rPr>
          <w:rFonts w:ascii="Times New Roman" w:hAnsi="Times New Roman" w:cs="Times New Roman"/>
          <w:b/>
          <w:i/>
          <w:sz w:val="22"/>
        </w:rPr>
      </w:pPr>
      <w:r w:rsidRPr="00672CBA">
        <w:rPr>
          <w:rFonts w:ascii="Times New Roman" w:hAnsi="Times New Roman" w:cs="Times New Roman"/>
          <w:b/>
          <w:i/>
          <w:sz w:val="22"/>
        </w:rPr>
        <w:t xml:space="preserve">Projekt zagospodarowania terenu </w:t>
      </w:r>
    </w:p>
    <w:p w14:paraId="6FCC63C8" w14:textId="77777777" w:rsidR="0096237D" w:rsidRPr="003C77E9" w:rsidRDefault="0096237D" w:rsidP="0096237D">
      <w:pPr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  zawartość musi być zgodna m.in. z treścią rozdziału 3 </w:t>
      </w:r>
      <w:r>
        <w:rPr>
          <w:rFonts w:ascii="Times New Roman" w:hAnsi="Times New Roman" w:cs="Times New Roman"/>
          <w:sz w:val="22"/>
        </w:rPr>
        <w:t>Rozporządzenia  [</w:t>
      </w:r>
      <w:r w:rsidRPr="00AF28CE">
        <w:rPr>
          <w:rFonts w:ascii="Times New Roman" w:hAnsi="Times New Roman" w:cs="Times New Roman"/>
          <w:sz w:val="22"/>
        </w:rPr>
        <w:t>2]</w:t>
      </w:r>
      <w:r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 xml:space="preserve"> i </w:t>
      </w:r>
      <w:r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>zawierać:</w:t>
      </w:r>
    </w:p>
    <w:p w14:paraId="0F1CEED0" w14:textId="77777777" w:rsidR="0096237D" w:rsidRPr="00C13FAB" w:rsidRDefault="0096237D" w:rsidP="00635C37">
      <w:pPr>
        <w:pStyle w:val="Akapitzlist"/>
        <w:numPr>
          <w:ilvl w:val="0"/>
          <w:numId w:val="14"/>
        </w:numPr>
        <w:spacing w:after="0" w:line="259" w:lineRule="auto"/>
        <w:ind w:right="427"/>
        <w:rPr>
          <w:rFonts w:ascii="Times New Roman" w:hAnsi="Times New Roman" w:cs="Times New Roman"/>
          <w:sz w:val="22"/>
        </w:rPr>
      </w:pPr>
      <w:r w:rsidRPr="00C13FAB">
        <w:rPr>
          <w:rFonts w:ascii="Times New Roman" w:hAnsi="Times New Roman" w:cs="Times New Roman"/>
          <w:b/>
          <w:i/>
          <w:sz w:val="22"/>
        </w:rPr>
        <w:t>Część opisową</w:t>
      </w:r>
      <w:r w:rsidRPr="00C13FAB">
        <w:rPr>
          <w:rFonts w:ascii="Times New Roman" w:hAnsi="Times New Roman" w:cs="Times New Roman"/>
          <w:sz w:val="22"/>
        </w:rPr>
        <w:t xml:space="preserve"> - zawartość musi być m.in. zgodna z tre</w:t>
      </w:r>
      <w:r>
        <w:rPr>
          <w:rFonts w:ascii="Times New Roman" w:hAnsi="Times New Roman" w:cs="Times New Roman"/>
          <w:sz w:val="22"/>
        </w:rPr>
        <w:t>ścią § 8 ust. Rozporządzenia [</w:t>
      </w:r>
      <w:r w:rsidRPr="00C13FAB">
        <w:rPr>
          <w:rFonts w:ascii="Times New Roman" w:hAnsi="Times New Roman" w:cs="Times New Roman"/>
          <w:sz w:val="22"/>
        </w:rPr>
        <w:t>2].</w:t>
      </w:r>
    </w:p>
    <w:p w14:paraId="64025E7A" w14:textId="77777777"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Treść </w:t>
      </w:r>
      <w:r w:rsidRPr="003C77E9">
        <w:rPr>
          <w:rFonts w:ascii="Times New Roman" w:hAnsi="Times New Roman" w:cs="Times New Roman"/>
          <w:i/>
          <w:sz w:val="22"/>
        </w:rPr>
        <w:t>Części opisowej</w:t>
      </w:r>
      <w:r w:rsidRPr="003C77E9">
        <w:rPr>
          <w:rFonts w:ascii="Times New Roman" w:hAnsi="Times New Roman" w:cs="Times New Roman"/>
          <w:sz w:val="22"/>
        </w:rPr>
        <w:t xml:space="preserve"> powinna uwzględniać także poniższą ramową zawartość:</w:t>
      </w:r>
    </w:p>
    <w:p w14:paraId="49EF6202" w14:textId="77777777" w:rsidR="0096237D" w:rsidRDefault="0096237D" w:rsidP="00635C37">
      <w:pPr>
        <w:pStyle w:val="Akapitzlist"/>
        <w:numPr>
          <w:ilvl w:val="0"/>
          <w:numId w:val="10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Przedmiot inwestycji,</w:t>
      </w:r>
    </w:p>
    <w:p w14:paraId="7F8FD1F2" w14:textId="77777777" w:rsidR="0096237D" w:rsidRDefault="0096237D" w:rsidP="00635C37">
      <w:pPr>
        <w:pStyle w:val="Akapitzlist"/>
        <w:numPr>
          <w:ilvl w:val="0"/>
          <w:numId w:val="10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Istniejący stan zagospodarowania terenu (opis w zakresie niezbędnym do uzupełnienia części rysunkowej),</w:t>
      </w:r>
    </w:p>
    <w:p w14:paraId="4B762E58" w14:textId="77777777" w:rsidR="0096237D" w:rsidRDefault="0096237D" w:rsidP="00635C37">
      <w:pPr>
        <w:pStyle w:val="Akapitzlist"/>
        <w:numPr>
          <w:ilvl w:val="0"/>
          <w:numId w:val="10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Istniejące terenowe uwarunkowania realizacyjne,</w:t>
      </w:r>
    </w:p>
    <w:p w14:paraId="0FDCC282" w14:textId="77777777" w:rsidR="0096237D" w:rsidRDefault="0096237D" w:rsidP="00635C37">
      <w:pPr>
        <w:pStyle w:val="Akapitzlist"/>
        <w:numPr>
          <w:ilvl w:val="0"/>
          <w:numId w:val="10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Projekto</w:t>
      </w:r>
      <w:r>
        <w:rPr>
          <w:rFonts w:ascii="Times New Roman" w:hAnsi="Times New Roman" w:cs="Times New Roman"/>
          <w:sz w:val="22"/>
        </w:rPr>
        <w:t xml:space="preserve">wane zagospodarowanie terenu (w </w:t>
      </w:r>
      <w:r w:rsidRPr="003C77E9">
        <w:rPr>
          <w:rFonts w:ascii="Times New Roman" w:hAnsi="Times New Roman" w:cs="Times New Roman"/>
          <w:sz w:val="22"/>
        </w:rPr>
        <w:t>zakresie niezbędnym do uzupełnienia części rysunkowej),</w:t>
      </w:r>
    </w:p>
    <w:p w14:paraId="231EB538" w14:textId="77777777" w:rsidR="0096237D" w:rsidRDefault="0096237D" w:rsidP="00635C37">
      <w:pPr>
        <w:pStyle w:val="Akapitzlist"/>
        <w:numPr>
          <w:ilvl w:val="0"/>
          <w:numId w:val="10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Projektowane obiekty budowlane,</w:t>
      </w:r>
    </w:p>
    <w:p w14:paraId="6C1ADD76" w14:textId="77777777" w:rsidR="0096237D" w:rsidRDefault="0096237D" w:rsidP="00635C37">
      <w:pPr>
        <w:pStyle w:val="Akapitzlist"/>
        <w:numPr>
          <w:ilvl w:val="0"/>
          <w:numId w:val="10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Informację dotyczącą bezpieczeństwa i ochrony zdrowia uwzględniającą specyfikę projektowanego obiektu budowlanego</w:t>
      </w:r>
    </w:p>
    <w:p w14:paraId="5DAEF9F1" w14:textId="77777777" w:rsidR="0096237D" w:rsidRPr="003C77E9" w:rsidRDefault="0096237D" w:rsidP="00635C37">
      <w:pPr>
        <w:pStyle w:val="Akapitzlist"/>
        <w:numPr>
          <w:ilvl w:val="0"/>
          <w:numId w:val="10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noProof/>
        </w:rPr>
        <w:drawing>
          <wp:anchor distT="0" distB="0" distL="114300" distR="114300" simplePos="0" relativeHeight="251659264" behindDoc="0" locked="0" layoutInCell="1" allowOverlap="0" wp14:anchorId="7CF81EE4" wp14:editId="55C619DF">
            <wp:simplePos x="0" y="0"/>
            <wp:positionH relativeFrom="page">
              <wp:posOffset>7092106</wp:posOffset>
            </wp:positionH>
            <wp:positionV relativeFrom="page">
              <wp:posOffset>8926126</wp:posOffset>
            </wp:positionV>
            <wp:extent cx="5930" cy="5927"/>
            <wp:effectExtent l="0" t="0" r="0" b="0"/>
            <wp:wrapSquare wrapText="bothSides"/>
            <wp:docPr id="8" name="Picture 86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1" name="Picture 869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30" cy="59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C77E9">
        <w:rPr>
          <w:noProof/>
        </w:rPr>
        <w:drawing>
          <wp:anchor distT="0" distB="0" distL="114300" distR="114300" simplePos="0" relativeHeight="251660288" behindDoc="0" locked="0" layoutInCell="1" allowOverlap="0" wp14:anchorId="2BDB6265" wp14:editId="1A5A8320">
            <wp:simplePos x="0" y="0"/>
            <wp:positionH relativeFrom="page">
              <wp:posOffset>7092106</wp:posOffset>
            </wp:positionH>
            <wp:positionV relativeFrom="page">
              <wp:posOffset>8943908</wp:posOffset>
            </wp:positionV>
            <wp:extent cx="5930" cy="5927"/>
            <wp:effectExtent l="0" t="0" r="0" b="0"/>
            <wp:wrapSquare wrapText="bothSides"/>
            <wp:docPr id="9" name="Picture 86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2" name="Picture 869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30" cy="59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C77E9">
        <w:rPr>
          <w:rFonts w:ascii="Times New Roman" w:hAnsi="Times New Roman" w:cs="Times New Roman"/>
          <w:sz w:val="22"/>
        </w:rPr>
        <w:t>Decyzje, pozwolenia, postanowienia, uzgodnienia, opinie, stanowiska i warunki:</w:t>
      </w:r>
    </w:p>
    <w:p w14:paraId="45A8F446" w14:textId="1ED3DC87" w:rsidR="005F53AA" w:rsidRPr="00280C6E" w:rsidRDefault="0096237D" w:rsidP="00280C6E">
      <w:pPr>
        <w:spacing w:after="0"/>
        <w:ind w:left="426" w:right="427" w:firstLine="0"/>
        <w:rPr>
          <w:rFonts w:ascii="Times New Roman" w:hAnsi="Times New Roman" w:cs="Times New Roman"/>
          <w:sz w:val="22"/>
          <w:highlight w:val="yellow"/>
        </w:rPr>
      </w:pPr>
      <w:r w:rsidRPr="003C77E9">
        <w:rPr>
          <w:rFonts w:ascii="Times New Roman" w:hAnsi="Times New Roman" w:cs="Times New Roman"/>
          <w:sz w:val="22"/>
        </w:rPr>
        <w:t>W tym punkcie należy zamieścić wykaz i kopie (w razie potrzeby uwierzytelnione): decyzji, pozwoleń, postanowień, uzgodnień, opinii, stanowisk, warunków i innych pism uzyskanych w t</w:t>
      </w:r>
      <w:r>
        <w:rPr>
          <w:rFonts w:ascii="Times New Roman" w:hAnsi="Times New Roman" w:cs="Times New Roman"/>
          <w:sz w:val="22"/>
        </w:rPr>
        <w:t xml:space="preserve">rakcie wykonywania opracowania, w tym decyzji o środowiskowych uwarunkowaniach </w:t>
      </w:r>
    </w:p>
    <w:p w14:paraId="27103709" w14:textId="77777777" w:rsidR="00425483" w:rsidRPr="003C77E9" w:rsidRDefault="00425483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14:paraId="39D8A5DE" w14:textId="77777777" w:rsidR="0096237D" w:rsidRPr="003C77E9" w:rsidRDefault="0096237D" w:rsidP="00635C37">
      <w:pPr>
        <w:pStyle w:val="Akapitzlist"/>
        <w:numPr>
          <w:ilvl w:val="0"/>
          <w:numId w:val="14"/>
        </w:numPr>
        <w:spacing w:after="0" w:line="259" w:lineRule="auto"/>
        <w:ind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i/>
          <w:sz w:val="22"/>
        </w:rPr>
        <w:t>Część rysunkow</w:t>
      </w:r>
      <w:r>
        <w:rPr>
          <w:rFonts w:ascii="Times New Roman" w:hAnsi="Times New Roman" w:cs="Times New Roman"/>
          <w:b/>
          <w:i/>
          <w:sz w:val="22"/>
        </w:rPr>
        <w:t>ą</w:t>
      </w:r>
      <w:r w:rsidRPr="003C77E9">
        <w:rPr>
          <w:rFonts w:ascii="Times New Roman" w:hAnsi="Times New Roman" w:cs="Times New Roman"/>
          <w:sz w:val="22"/>
        </w:rPr>
        <w:t xml:space="preserve"> — zawartość musi być zgodna z </w:t>
      </w:r>
      <w:r>
        <w:rPr>
          <w:rFonts w:ascii="Times New Roman" w:hAnsi="Times New Roman" w:cs="Times New Roman"/>
          <w:sz w:val="22"/>
        </w:rPr>
        <w:t>treścią §8 ust. 1 i 3; §9 i §</w:t>
      </w:r>
      <w:r w:rsidRPr="003C77E9">
        <w:rPr>
          <w:rFonts w:ascii="Times New Roman" w:hAnsi="Times New Roman" w:cs="Times New Roman"/>
          <w:sz w:val="22"/>
        </w:rPr>
        <w:t>10 Rozporządzenia</w:t>
      </w:r>
      <w:r>
        <w:rPr>
          <w:rFonts w:ascii="Times New Roman" w:hAnsi="Times New Roman" w:cs="Times New Roman"/>
          <w:sz w:val="22"/>
        </w:rPr>
        <w:t xml:space="preserve"> [2]</w:t>
      </w:r>
      <w:r w:rsidRPr="003C77E9">
        <w:rPr>
          <w:rFonts w:ascii="Times New Roman" w:hAnsi="Times New Roman" w:cs="Times New Roman"/>
          <w:sz w:val="22"/>
        </w:rPr>
        <w:t>.</w:t>
      </w:r>
    </w:p>
    <w:p w14:paraId="29E00968" w14:textId="77777777" w:rsidR="005D2E48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Projekt zagospodarowania terenu należy sporządzić na mapie do celów projektowych zgodnie </w:t>
      </w:r>
      <w:r>
        <w:rPr>
          <w:rFonts w:ascii="Times New Roman" w:hAnsi="Times New Roman" w:cs="Times New Roman"/>
          <w:sz w:val="22"/>
        </w:rPr>
        <w:t xml:space="preserve">                          z Rozporządzeniem [8] oraz Ustawą [</w:t>
      </w:r>
      <w:r w:rsidRPr="003C77E9">
        <w:rPr>
          <w:rFonts w:ascii="Times New Roman" w:hAnsi="Times New Roman" w:cs="Times New Roman"/>
          <w:sz w:val="22"/>
        </w:rPr>
        <w:t>7].</w:t>
      </w:r>
      <w:r w:rsidRPr="003C77E9">
        <w:rPr>
          <w:rFonts w:ascii="Times New Roman" w:hAnsi="Times New Roman" w:cs="Times New Roman"/>
          <w:noProof/>
          <w:sz w:val="22"/>
        </w:rPr>
        <w:drawing>
          <wp:inline distT="0" distB="0" distL="0" distR="0" wp14:anchorId="1D653293" wp14:editId="4E5203F9">
            <wp:extent cx="5930" cy="5927"/>
            <wp:effectExtent l="0" t="0" r="0" b="0"/>
            <wp:docPr id="10" name="Picture 86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3" name="Picture 8693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30" cy="5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D2E48">
        <w:rPr>
          <w:rFonts w:ascii="Times New Roman" w:hAnsi="Times New Roman" w:cs="Times New Roman"/>
          <w:sz w:val="22"/>
        </w:rPr>
        <w:t xml:space="preserve"> </w:t>
      </w:r>
    </w:p>
    <w:p w14:paraId="2FD9DD2D" w14:textId="77777777" w:rsidR="005D2E48" w:rsidRDefault="005D2E48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Uwagi do PZT:</w:t>
      </w:r>
    </w:p>
    <w:p w14:paraId="475FF7F6" w14:textId="49C97FF5" w:rsidR="0096237D" w:rsidRDefault="005D2E48" w:rsidP="005D2E48">
      <w:pPr>
        <w:pStyle w:val="Akapitzlist"/>
        <w:numPr>
          <w:ilvl w:val="0"/>
          <w:numId w:val="14"/>
        </w:numPr>
        <w:spacing w:after="0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k</w:t>
      </w:r>
      <w:r w:rsidRPr="005D2E48">
        <w:rPr>
          <w:rFonts w:ascii="Times New Roman" w:hAnsi="Times New Roman" w:cs="Times New Roman"/>
          <w:sz w:val="22"/>
        </w:rPr>
        <w:t>ażdy rysunek winien być zaopatrzony w pieczątkę za zgodność z oryginałem oraz wykonano na kopii mapy do celów projektowych z podpisem Projektanta</w:t>
      </w:r>
      <w:r>
        <w:rPr>
          <w:rFonts w:ascii="Times New Roman" w:hAnsi="Times New Roman" w:cs="Times New Roman"/>
          <w:sz w:val="22"/>
        </w:rPr>
        <w:t>,</w:t>
      </w:r>
    </w:p>
    <w:p w14:paraId="523EB38B" w14:textId="3E8B0DDB" w:rsidR="005D2E48" w:rsidRPr="005D2E48" w:rsidRDefault="005D2E48" w:rsidP="005D2E48">
      <w:pPr>
        <w:pStyle w:val="Akapitzlist"/>
        <w:numPr>
          <w:ilvl w:val="0"/>
          <w:numId w:val="14"/>
        </w:numPr>
        <w:spacing w:after="0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w legendzie </w:t>
      </w:r>
      <w:r w:rsidRPr="005D2E48">
        <w:rPr>
          <w:rFonts w:ascii="Times New Roman" w:hAnsi="Times New Roman" w:cs="Times New Roman"/>
          <w:sz w:val="22"/>
        </w:rPr>
        <w:t>powinny się znaleźć określenia, które wynikają z </w:t>
      </w:r>
      <w:r w:rsidRPr="005D2E48">
        <w:rPr>
          <w:rFonts w:ascii="Times New Roman" w:hAnsi="Times New Roman" w:cs="Times New Roman"/>
          <w:i/>
          <w:iCs/>
          <w:sz w:val="22"/>
        </w:rPr>
        <w:t>prawa budowlanego i ustawy o szczegółowych zasadach przygotowania i realizacji inwestycji w zakresie dróg publicznych</w:t>
      </w:r>
      <w:r>
        <w:rPr>
          <w:rFonts w:ascii="Times New Roman" w:hAnsi="Times New Roman" w:cs="Times New Roman"/>
          <w:i/>
          <w:iCs/>
          <w:sz w:val="22"/>
        </w:rPr>
        <w:t>.</w:t>
      </w:r>
    </w:p>
    <w:p w14:paraId="566D6A12" w14:textId="0397E561" w:rsidR="005D2E48" w:rsidRPr="005D2E48" w:rsidRDefault="005D2E48" w:rsidP="005D2E48">
      <w:pPr>
        <w:pStyle w:val="Akapitzlist"/>
        <w:numPr>
          <w:ilvl w:val="0"/>
          <w:numId w:val="14"/>
        </w:numPr>
        <w:spacing w:after="0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Część rysunkowa powinna zwierać: </w:t>
      </w:r>
      <w:r w:rsidR="00AC6D0A">
        <w:rPr>
          <w:rFonts w:ascii="Times New Roman" w:hAnsi="Times New Roman" w:cs="Times New Roman"/>
          <w:sz w:val="22"/>
        </w:rPr>
        <w:t>l</w:t>
      </w:r>
      <w:r w:rsidRPr="005D2E48">
        <w:rPr>
          <w:rFonts w:ascii="Times New Roman" w:hAnsi="Times New Roman" w:cs="Times New Roman"/>
          <w:sz w:val="22"/>
        </w:rPr>
        <w:t>inię rozgraniczając</w:t>
      </w:r>
      <w:r w:rsidR="00AC6D0A">
        <w:rPr>
          <w:rFonts w:ascii="Times New Roman" w:hAnsi="Times New Roman" w:cs="Times New Roman"/>
          <w:sz w:val="22"/>
        </w:rPr>
        <w:t>ą</w:t>
      </w:r>
      <w:r w:rsidRPr="005D2E48">
        <w:rPr>
          <w:rFonts w:ascii="Times New Roman" w:hAnsi="Times New Roman" w:cs="Times New Roman"/>
          <w:sz w:val="22"/>
        </w:rPr>
        <w:t xml:space="preserve"> teren inwestycji</w:t>
      </w:r>
      <w:r w:rsidR="00AC6D0A">
        <w:rPr>
          <w:rFonts w:ascii="Times New Roman" w:hAnsi="Times New Roman" w:cs="Times New Roman"/>
          <w:sz w:val="22"/>
        </w:rPr>
        <w:t>, l</w:t>
      </w:r>
      <w:r w:rsidR="00AC6D0A" w:rsidRPr="00AC6D0A">
        <w:rPr>
          <w:rFonts w:ascii="Times New Roman" w:hAnsi="Times New Roman" w:cs="Times New Roman"/>
          <w:sz w:val="22"/>
        </w:rPr>
        <w:t>ini</w:t>
      </w:r>
      <w:r w:rsidR="00AC6D0A">
        <w:rPr>
          <w:rFonts w:ascii="Times New Roman" w:hAnsi="Times New Roman" w:cs="Times New Roman"/>
          <w:sz w:val="22"/>
        </w:rPr>
        <w:t>ę</w:t>
      </w:r>
      <w:r w:rsidR="00AC6D0A" w:rsidRPr="00AC6D0A">
        <w:rPr>
          <w:rFonts w:ascii="Times New Roman" w:hAnsi="Times New Roman" w:cs="Times New Roman"/>
          <w:sz w:val="22"/>
        </w:rPr>
        <w:t xml:space="preserve"> oznaczając</w:t>
      </w:r>
      <w:r w:rsidR="00AC6D0A">
        <w:rPr>
          <w:rFonts w:ascii="Times New Roman" w:hAnsi="Times New Roman" w:cs="Times New Roman"/>
          <w:sz w:val="22"/>
        </w:rPr>
        <w:t>ą</w:t>
      </w:r>
      <w:r w:rsidR="00AC6D0A" w:rsidRPr="00AC6D0A">
        <w:rPr>
          <w:rFonts w:ascii="Times New Roman" w:hAnsi="Times New Roman" w:cs="Times New Roman"/>
          <w:sz w:val="22"/>
        </w:rPr>
        <w:t xml:space="preserve"> granicę istniejącego pasa drogowego</w:t>
      </w:r>
      <w:r w:rsidR="00AC6D0A">
        <w:rPr>
          <w:rFonts w:ascii="Times New Roman" w:hAnsi="Times New Roman" w:cs="Times New Roman"/>
          <w:sz w:val="22"/>
        </w:rPr>
        <w:t xml:space="preserve"> oraz l</w:t>
      </w:r>
      <w:r w:rsidR="00AC6D0A" w:rsidRPr="00AC6D0A">
        <w:rPr>
          <w:rFonts w:ascii="Times New Roman" w:hAnsi="Times New Roman" w:cs="Times New Roman"/>
          <w:sz w:val="22"/>
        </w:rPr>
        <w:t>ini</w:t>
      </w:r>
      <w:r w:rsidR="00AC6D0A">
        <w:rPr>
          <w:rFonts w:ascii="Times New Roman" w:hAnsi="Times New Roman" w:cs="Times New Roman"/>
          <w:sz w:val="22"/>
        </w:rPr>
        <w:t>ę</w:t>
      </w:r>
      <w:r w:rsidR="00AC6D0A" w:rsidRPr="00AC6D0A">
        <w:rPr>
          <w:rFonts w:ascii="Times New Roman" w:hAnsi="Times New Roman" w:cs="Times New Roman"/>
          <w:sz w:val="22"/>
        </w:rPr>
        <w:t xml:space="preserve"> oznaczająca granicę części nieruchomości, z których korzystanie będzie ograniczone</w:t>
      </w:r>
      <w:r w:rsidR="00AC6D0A">
        <w:rPr>
          <w:rFonts w:ascii="Times New Roman" w:hAnsi="Times New Roman" w:cs="Times New Roman"/>
          <w:sz w:val="22"/>
        </w:rPr>
        <w:t xml:space="preserve"> (w przypadku wystąpienia ograniczenia).</w:t>
      </w:r>
    </w:p>
    <w:p w14:paraId="36055228" w14:textId="77777777" w:rsidR="00425483" w:rsidRPr="008D364A" w:rsidRDefault="00425483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14:paraId="47B868B1" w14:textId="77777777" w:rsidR="0096237D" w:rsidRPr="00672CBA" w:rsidRDefault="0096237D" w:rsidP="00635C37">
      <w:pPr>
        <w:pStyle w:val="Akapitzlist"/>
        <w:numPr>
          <w:ilvl w:val="0"/>
          <w:numId w:val="13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672CBA">
        <w:rPr>
          <w:rFonts w:ascii="Times New Roman" w:hAnsi="Times New Roman" w:cs="Times New Roman"/>
          <w:b/>
          <w:i/>
          <w:sz w:val="22"/>
        </w:rPr>
        <w:t xml:space="preserve">Projekt </w:t>
      </w:r>
      <w:proofErr w:type="spellStart"/>
      <w:r w:rsidRPr="00672CBA">
        <w:rPr>
          <w:rFonts w:ascii="Times New Roman" w:hAnsi="Times New Roman" w:cs="Times New Roman"/>
          <w:b/>
          <w:i/>
          <w:sz w:val="22"/>
        </w:rPr>
        <w:t>architektoniczno</w:t>
      </w:r>
      <w:proofErr w:type="spellEnd"/>
      <w:r w:rsidRPr="00672CBA">
        <w:rPr>
          <w:rFonts w:ascii="Times New Roman" w:hAnsi="Times New Roman" w:cs="Times New Roman"/>
          <w:b/>
          <w:i/>
          <w:sz w:val="22"/>
        </w:rPr>
        <w:t xml:space="preserve"> — budowlany</w:t>
      </w:r>
    </w:p>
    <w:p w14:paraId="08951D5B" w14:textId="77777777"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D</w:t>
      </w:r>
      <w:r w:rsidRPr="003C77E9">
        <w:rPr>
          <w:rFonts w:ascii="Times New Roman" w:hAnsi="Times New Roman" w:cs="Times New Roman"/>
          <w:sz w:val="22"/>
        </w:rPr>
        <w:t>la wszy</w:t>
      </w:r>
      <w:r>
        <w:rPr>
          <w:rFonts w:ascii="Times New Roman" w:hAnsi="Times New Roman" w:cs="Times New Roman"/>
          <w:sz w:val="22"/>
        </w:rPr>
        <w:t>stkich projektowanych obiektów –</w:t>
      </w:r>
      <w:r w:rsidRPr="003C77E9">
        <w:rPr>
          <w:rFonts w:ascii="Times New Roman" w:hAnsi="Times New Roman" w:cs="Times New Roman"/>
          <w:sz w:val="22"/>
        </w:rPr>
        <w:t xml:space="preserve"> zawartość musi być zgodna m.in. z treścią rozdziału </w:t>
      </w:r>
      <w:r>
        <w:rPr>
          <w:rFonts w:ascii="Times New Roman" w:hAnsi="Times New Roman" w:cs="Times New Roman"/>
          <w:sz w:val="22"/>
        </w:rPr>
        <w:t xml:space="preserve">                  4 Rozporządzenia [</w:t>
      </w:r>
      <w:r w:rsidRPr="003C77E9">
        <w:rPr>
          <w:rFonts w:ascii="Times New Roman" w:hAnsi="Times New Roman" w:cs="Times New Roman"/>
          <w:sz w:val="22"/>
        </w:rPr>
        <w:t>2]. Zgodnie z Rozporządzeniem [</w:t>
      </w:r>
      <w:r>
        <w:rPr>
          <w:rFonts w:ascii="Times New Roman" w:hAnsi="Times New Roman" w:cs="Times New Roman"/>
          <w:sz w:val="22"/>
        </w:rPr>
        <w:t xml:space="preserve">2], projekt </w:t>
      </w:r>
      <w:proofErr w:type="spellStart"/>
      <w:r>
        <w:rPr>
          <w:rFonts w:ascii="Times New Roman" w:hAnsi="Times New Roman" w:cs="Times New Roman"/>
          <w:sz w:val="22"/>
        </w:rPr>
        <w:t>architektoniczno</w:t>
      </w:r>
      <w:proofErr w:type="spellEnd"/>
      <w:r>
        <w:rPr>
          <w:rFonts w:ascii="Times New Roman" w:hAnsi="Times New Roman" w:cs="Times New Roman"/>
          <w:sz w:val="22"/>
        </w:rPr>
        <w:t xml:space="preserve"> –</w:t>
      </w:r>
      <w:r w:rsidRPr="003C77E9">
        <w:rPr>
          <w:rFonts w:ascii="Times New Roman" w:hAnsi="Times New Roman" w:cs="Times New Roman"/>
          <w:sz w:val="22"/>
        </w:rPr>
        <w:t xml:space="preserve"> budowlany</w:t>
      </w:r>
      <w:r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>powinien zawierać:</w:t>
      </w:r>
    </w:p>
    <w:p w14:paraId="5B93D15F" w14:textId="77777777" w:rsidR="0096237D" w:rsidRPr="00C13FAB" w:rsidRDefault="0096237D" w:rsidP="00635C37">
      <w:pPr>
        <w:pStyle w:val="Akapitzlist"/>
        <w:numPr>
          <w:ilvl w:val="0"/>
          <w:numId w:val="14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C13FAB">
        <w:rPr>
          <w:rFonts w:ascii="Times New Roman" w:hAnsi="Times New Roman" w:cs="Times New Roman"/>
          <w:b/>
          <w:i/>
          <w:sz w:val="22"/>
        </w:rPr>
        <w:t>Opis techniczny</w:t>
      </w:r>
      <w:r w:rsidRPr="00C13FAB">
        <w:rPr>
          <w:rFonts w:ascii="Times New Roman" w:hAnsi="Times New Roman" w:cs="Times New Roman"/>
          <w:sz w:val="22"/>
        </w:rPr>
        <w:t xml:space="preserve"> — zawartość musi być zgodna z treści</w:t>
      </w:r>
      <w:r>
        <w:rPr>
          <w:rFonts w:ascii="Times New Roman" w:hAnsi="Times New Roman" w:cs="Times New Roman"/>
          <w:sz w:val="22"/>
        </w:rPr>
        <w:t>ą § 11 ust. 2 Rozporządzenia [</w:t>
      </w:r>
      <w:r w:rsidRPr="00C13FAB">
        <w:rPr>
          <w:rFonts w:ascii="Times New Roman" w:hAnsi="Times New Roman" w:cs="Times New Roman"/>
          <w:sz w:val="22"/>
        </w:rPr>
        <w:t xml:space="preserve">2].  </w:t>
      </w:r>
      <w:r>
        <w:rPr>
          <w:rFonts w:ascii="Times New Roman" w:hAnsi="Times New Roman" w:cs="Times New Roman"/>
          <w:sz w:val="22"/>
        </w:rPr>
        <w:t xml:space="preserve">                  W </w:t>
      </w:r>
      <w:r w:rsidRPr="00C13FAB">
        <w:rPr>
          <w:rFonts w:ascii="Times New Roman" w:hAnsi="Times New Roman" w:cs="Times New Roman"/>
          <w:sz w:val="22"/>
        </w:rPr>
        <w:t>opisie technicznym obiektów budowlanych powinny być zamieszczane wyniki obliczeń konstrukcji obiektów oraz informacje gdzie jest dostępny komplet obliczeń.</w:t>
      </w:r>
    </w:p>
    <w:p w14:paraId="50D414E2" w14:textId="77777777" w:rsidR="0096237D" w:rsidRPr="003C77E9" w:rsidRDefault="0096237D" w:rsidP="00635C37">
      <w:pPr>
        <w:pStyle w:val="Akapitzlist"/>
        <w:numPr>
          <w:ilvl w:val="0"/>
          <w:numId w:val="14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E641AE">
        <w:rPr>
          <w:rFonts w:ascii="Times New Roman" w:hAnsi="Times New Roman" w:cs="Times New Roman"/>
          <w:b/>
          <w:i/>
          <w:sz w:val="22"/>
        </w:rPr>
        <w:t>Część rysunkowa</w:t>
      </w:r>
      <w:r w:rsidRPr="003C77E9">
        <w:rPr>
          <w:rFonts w:ascii="Times New Roman" w:hAnsi="Times New Roman" w:cs="Times New Roman"/>
          <w:sz w:val="22"/>
        </w:rPr>
        <w:t xml:space="preserve"> — rysunki wszystkich obiektów budowlanych powinny przede wszystkim spełniać wymagania m.in. § 12 i §</w:t>
      </w:r>
      <w:r>
        <w:rPr>
          <w:rFonts w:ascii="Times New Roman" w:hAnsi="Times New Roman" w:cs="Times New Roman"/>
          <w:sz w:val="22"/>
        </w:rPr>
        <w:t xml:space="preserve"> 13 Rozporządzenia [</w:t>
      </w:r>
      <w:r w:rsidRPr="003C77E9">
        <w:rPr>
          <w:rFonts w:ascii="Times New Roman" w:hAnsi="Times New Roman" w:cs="Times New Roman"/>
          <w:sz w:val="22"/>
        </w:rPr>
        <w:t>2].</w:t>
      </w:r>
    </w:p>
    <w:p w14:paraId="7332071A" w14:textId="77777777"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Część rysunkowa powinna zawierać, co najmniej poniższe rysunki:</w:t>
      </w:r>
    </w:p>
    <w:p w14:paraId="61476AF4" w14:textId="77777777" w:rsidR="0096237D" w:rsidRPr="003C77E9" w:rsidRDefault="0096237D" w:rsidP="00635C37">
      <w:pPr>
        <w:pStyle w:val="Akapitzlist"/>
        <w:numPr>
          <w:ilvl w:val="0"/>
          <w:numId w:val="2"/>
        </w:numPr>
        <w:spacing w:after="0"/>
        <w:ind w:left="851" w:right="427" w:hanging="284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Dla obiektów drogowych </w:t>
      </w:r>
    </w:p>
    <w:p w14:paraId="0BDEEBE2" w14:textId="35036127" w:rsidR="0096237D" w:rsidRPr="0020471B" w:rsidRDefault="0096237D" w:rsidP="00635C37">
      <w:pPr>
        <w:pStyle w:val="Akapitzlist"/>
        <w:numPr>
          <w:ilvl w:val="0"/>
          <w:numId w:val="17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20471B">
        <w:rPr>
          <w:rFonts w:ascii="Times New Roman" w:hAnsi="Times New Roman" w:cs="Times New Roman"/>
          <w:sz w:val="22"/>
        </w:rPr>
        <w:t xml:space="preserve">plan sytuacyjny 1:500 </w:t>
      </w:r>
    </w:p>
    <w:p w14:paraId="020BFD65" w14:textId="77777777" w:rsidR="0096237D" w:rsidRPr="003C77E9" w:rsidRDefault="0096237D" w:rsidP="00635C37">
      <w:pPr>
        <w:pStyle w:val="Akapitzlist"/>
        <w:numPr>
          <w:ilvl w:val="0"/>
          <w:numId w:val="17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przekroje normalne - charakterystyczne ( 1:50 - 1:100)</w:t>
      </w:r>
    </w:p>
    <w:p w14:paraId="2104B953" w14:textId="77777777" w:rsidR="0096237D" w:rsidRDefault="0096237D" w:rsidP="00635C37">
      <w:pPr>
        <w:pStyle w:val="Akapitzlist"/>
        <w:numPr>
          <w:ilvl w:val="0"/>
          <w:numId w:val="17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przekroje podł</w:t>
      </w:r>
      <w:r>
        <w:rPr>
          <w:rFonts w:ascii="Times New Roman" w:hAnsi="Times New Roman" w:cs="Times New Roman"/>
          <w:sz w:val="22"/>
        </w:rPr>
        <w:t>użne (1:100/1000 - 1:200/2000)</w:t>
      </w:r>
    </w:p>
    <w:p w14:paraId="4D467062" w14:textId="77777777" w:rsidR="0096237D" w:rsidRPr="003C77E9" w:rsidRDefault="0096237D" w:rsidP="00635C37">
      <w:pPr>
        <w:pStyle w:val="Akapitzlist"/>
        <w:numPr>
          <w:ilvl w:val="0"/>
          <w:numId w:val="2"/>
        </w:numPr>
        <w:spacing w:after="0"/>
        <w:ind w:left="851" w:right="427" w:hanging="284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Dla innych obiektów</w:t>
      </w:r>
      <w:r>
        <w:rPr>
          <w:rFonts w:ascii="Times New Roman" w:hAnsi="Times New Roman" w:cs="Times New Roman"/>
          <w:sz w:val="22"/>
        </w:rPr>
        <w:t xml:space="preserve">, urządzeń ochrony środowiska, </w:t>
      </w:r>
      <w:r w:rsidRPr="003C77E9">
        <w:rPr>
          <w:rFonts w:ascii="Times New Roman" w:hAnsi="Times New Roman" w:cs="Times New Roman"/>
          <w:sz w:val="22"/>
        </w:rPr>
        <w:t xml:space="preserve">infrastruktury technicznej związanej </w:t>
      </w:r>
      <w:r>
        <w:rPr>
          <w:rFonts w:ascii="Times New Roman" w:hAnsi="Times New Roman" w:cs="Times New Roman"/>
          <w:sz w:val="22"/>
        </w:rPr>
        <w:t xml:space="preserve">                       </w:t>
      </w:r>
      <w:r w:rsidRPr="003C77E9">
        <w:rPr>
          <w:rFonts w:ascii="Times New Roman" w:hAnsi="Times New Roman" w:cs="Times New Roman"/>
          <w:sz w:val="22"/>
        </w:rPr>
        <w:t>i niezwiązanej z drogą</w:t>
      </w:r>
    </w:p>
    <w:p w14:paraId="2252382B" w14:textId="77777777" w:rsidR="0096237D" w:rsidRPr="003C77E9" w:rsidRDefault="0096237D" w:rsidP="00635C37">
      <w:pPr>
        <w:pStyle w:val="Akapitzlist"/>
        <w:numPr>
          <w:ilvl w:val="0"/>
          <w:numId w:val="17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w zależności od potrzeb.</w:t>
      </w:r>
    </w:p>
    <w:p w14:paraId="474197EC" w14:textId="77777777" w:rsidR="0096237D" w:rsidRPr="0042368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Projekt budowlany p</w:t>
      </w:r>
      <w:r w:rsidRPr="00AF28CE">
        <w:rPr>
          <w:rFonts w:ascii="Times New Roman" w:hAnsi="Times New Roman" w:cs="Times New Roman"/>
          <w:sz w:val="22"/>
        </w:rPr>
        <w:t>owinien być wykonany na kopii aktualnej mapy d</w:t>
      </w:r>
      <w:r>
        <w:rPr>
          <w:rFonts w:ascii="Times New Roman" w:hAnsi="Times New Roman" w:cs="Times New Roman"/>
          <w:sz w:val="22"/>
        </w:rPr>
        <w:t>o</w:t>
      </w:r>
      <w:r w:rsidRPr="00AF28CE">
        <w:rPr>
          <w:rFonts w:ascii="Times New Roman" w:hAnsi="Times New Roman" w:cs="Times New Roman"/>
          <w:sz w:val="22"/>
        </w:rPr>
        <w:t xml:space="preserve"> celów projektowych wraz z klauzulami uprawnionego geodety oraz ośrodka dokumentacji, geodezyjnej i kartograficznej, powinien zawierać rozeznanie i uzgodnienie uwarunkowań gruntowo – prawnych, ustalenie własności terenu i przyległych działek wraz z uzyskaniem zgody właściciela na wejście w teren</w:t>
      </w:r>
      <w:r>
        <w:rPr>
          <w:rFonts w:ascii="Times New Roman" w:hAnsi="Times New Roman" w:cs="Times New Roman"/>
          <w:sz w:val="22"/>
        </w:rPr>
        <w:t xml:space="preserve">, w przypadku </w:t>
      </w:r>
      <w:r w:rsidRPr="00423689">
        <w:rPr>
          <w:rFonts w:ascii="Times New Roman" w:hAnsi="Times New Roman" w:cs="Times New Roman"/>
          <w:sz w:val="22"/>
        </w:rPr>
        <w:t xml:space="preserve">wystąpienia takiej konieczności. </w:t>
      </w:r>
    </w:p>
    <w:p w14:paraId="24F02C12" w14:textId="77777777" w:rsidR="00A850CA" w:rsidRDefault="0096237D" w:rsidP="00D448BA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423689">
        <w:rPr>
          <w:rFonts w:ascii="Times New Roman" w:hAnsi="Times New Roman" w:cs="Times New Roman"/>
          <w:sz w:val="22"/>
        </w:rPr>
        <w:lastRenderedPageBreak/>
        <w:t>Projekt budowlany</w:t>
      </w:r>
      <w:r w:rsidR="001B6EA6">
        <w:rPr>
          <w:rFonts w:ascii="Times New Roman" w:hAnsi="Times New Roman" w:cs="Times New Roman"/>
          <w:sz w:val="22"/>
        </w:rPr>
        <w:t xml:space="preserve"> powinien zawierać p</w:t>
      </w:r>
      <w:r w:rsidRPr="00423689">
        <w:rPr>
          <w:rFonts w:ascii="Times New Roman" w:hAnsi="Times New Roman" w:cs="Times New Roman"/>
          <w:sz w:val="22"/>
        </w:rPr>
        <w:t>rojekty prz</w:t>
      </w:r>
      <w:r w:rsidR="00A850CA">
        <w:rPr>
          <w:rFonts w:ascii="Times New Roman" w:hAnsi="Times New Roman" w:cs="Times New Roman"/>
          <w:sz w:val="22"/>
        </w:rPr>
        <w:t>ełożenia</w:t>
      </w:r>
      <w:r w:rsidRPr="00423689">
        <w:rPr>
          <w:rFonts w:ascii="Times New Roman" w:hAnsi="Times New Roman" w:cs="Times New Roman"/>
          <w:sz w:val="22"/>
        </w:rPr>
        <w:t xml:space="preserve"> lub zabezpieczenia koli</w:t>
      </w:r>
      <w:r w:rsidR="001B6EA6">
        <w:rPr>
          <w:rFonts w:ascii="Times New Roman" w:hAnsi="Times New Roman" w:cs="Times New Roman"/>
          <w:sz w:val="22"/>
        </w:rPr>
        <w:t>dującego uzbrojenia podziemnego</w:t>
      </w:r>
      <w:r>
        <w:rPr>
          <w:rFonts w:ascii="Times New Roman" w:hAnsi="Times New Roman" w:cs="Times New Roman"/>
          <w:sz w:val="22"/>
        </w:rPr>
        <w:t xml:space="preserve"> </w:t>
      </w:r>
      <w:r w:rsidRPr="00423689">
        <w:rPr>
          <w:rFonts w:ascii="Times New Roman" w:hAnsi="Times New Roman" w:cs="Times New Roman"/>
          <w:sz w:val="22"/>
        </w:rPr>
        <w:t>i naziemnego w zakresie wynikającym z potrzeb przedmiotowej inwestycji oraz uzasadnionych wymogów poszczególnych administratorów sieci. Zakres przebudowy istniejącej infrastruktury powinien zapewniać możliwość prawidłowego dostosowania  istniejącej infrastruktury do nowych warunków.</w:t>
      </w:r>
      <w:r w:rsidR="00A850CA">
        <w:rPr>
          <w:rFonts w:ascii="Times New Roman" w:hAnsi="Times New Roman" w:cs="Times New Roman"/>
          <w:sz w:val="22"/>
        </w:rPr>
        <w:t xml:space="preserve"> </w:t>
      </w:r>
    </w:p>
    <w:p w14:paraId="62BD4CBD" w14:textId="7B8CF647" w:rsidR="00A850CA" w:rsidRPr="00A850CA" w:rsidRDefault="00A850CA" w:rsidP="00D448BA">
      <w:pPr>
        <w:spacing w:after="0"/>
        <w:ind w:left="567" w:right="427"/>
        <w:rPr>
          <w:rFonts w:ascii="Times New Roman" w:hAnsi="Times New Roman" w:cs="Times New Roman"/>
          <w:b/>
          <w:bCs/>
          <w:sz w:val="22"/>
        </w:rPr>
      </w:pPr>
      <w:r w:rsidRPr="00A850CA">
        <w:rPr>
          <w:rFonts w:ascii="Times New Roman" w:hAnsi="Times New Roman" w:cs="Times New Roman"/>
          <w:b/>
          <w:bCs/>
          <w:sz w:val="22"/>
        </w:rPr>
        <w:t>UWAGA!</w:t>
      </w:r>
    </w:p>
    <w:p w14:paraId="3A6E0B75" w14:textId="4AF0117E" w:rsidR="0096237D" w:rsidRDefault="00A850CA" w:rsidP="00D448BA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A850CA">
        <w:rPr>
          <w:rFonts w:ascii="Times New Roman" w:hAnsi="Times New Roman" w:cs="Times New Roman"/>
          <w:b/>
          <w:bCs/>
          <w:sz w:val="22"/>
          <w:u w:val="single"/>
        </w:rPr>
        <w:t>W przypadku nałożenia przez właścicieli lub użytkowników kolidujących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 urządzeń obowiązku wprowadzenia ulepszeń tych urządzeń Projektant niezwłocznie zawiadomi Zamawiającego                    o powyższym fakcie.</w:t>
      </w:r>
    </w:p>
    <w:p w14:paraId="2ABA4F5D" w14:textId="134639CD"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AF28CE">
        <w:rPr>
          <w:rFonts w:ascii="Times New Roman" w:hAnsi="Times New Roman" w:cs="Times New Roman"/>
          <w:sz w:val="22"/>
        </w:rPr>
        <w:t xml:space="preserve">Do projektu budowlanego należy dołączyć </w:t>
      </w:r>
      <w:r w:rsidRPr="00AF28CE">
        <w:rPr>
          <w:rFonts w:ascii="Times New Roman" w:hAnsi="Times New Roman" w:cs="Times New Roman"/>
          <w:b/>
          <w:sz w:val="22"/>
        </w:rPr>
        <w:t>oświadczenie projektanta oraz oświadczenie sprawdzającego</w:t>
      </w:r>
      <w:r w:rsidRPr="00AF28CE">
        <w:rPr>
          <w:rFonts w:ascii="Times New Roman" w:hAnsi="Times New Roman" w:cs="Times New Roman"/>
          <w:sz w:val="22"/>
        </w:rPr>
        <w:t xml:space="preserve"> o sporządzeniu projektu budowlanego zgodnie z umową, obowiązującymi przepisami techniczno</w:t>
      </w:r>
      <w:r w:rsidR="00A850CA">
        <w:rPr>
          <w:rFonts w:ascii="Times New Roman" w:hAnsi="Times New Roman" w:cs="Times New Roman"/>
          <w:sz w:val="22"/>
        </w:rPr>
        <w:t>-</w:t>
      </w:r>
      <w:r w:rsidRPr="00AF28CE">
        <w:rPr>
          <w:rFonts w:ascii="Times New Roman" w:hAnsi="Times New Roman" w:cs="Times New Roman"/>
          <w:sz w:val="22"/>
        </w:rPr>
        <w:t xml:space="preserve">budowlanymi, normami, wytycznymi i zasadami wiedzy technicznej oraz, że projekt jest kompletny z punktu widzenia celu, któremu ma służyć. </w:t>
      </w:r>
    </w:p>
    <w:p w14:paraId="48835DAE" w14:textId="77777777" w:rsidR="0096237D" w:rsidRPr="00AF28CE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14:paraId="72ADAD35" w14:textId="77777777" w:rsidR="0096237D" w:rsidRDefault="0096237D" w:rsidP="00635C37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Informacja dotycząca bezpieczeństwa i ochrony zdrowia</w:t>
      </w:r>
      <w:r>
        <w:rPr>
          <w:rFonts w:ascii="Times New Roman" w:hAnsi="Times New Roman" w:cs="Times New Roman"/>
          <w:sz w:val="22"/>
        </w:rPr>
        <w:t xml:space="preserve"> - (4</w:t>
      </w:r>
      <w:r w:rsidRPr="003C77E9">
        <w:rPr>
          <w:rFonts w:ascii="Times New Roman" w:hAnsi="Times New Roman" w:cs="Times New Roman"/>
          <w:sz w:val="22"/>
        </w:rPr>
        <w:t xml:space="preserve"> egz</w:t>
      </w:r>
      <w:r>
        <w:rPr>
          <w:rFonts w:ascii="Times New Roman" w:hAnsi="Times New Roman" w:cs="Times New Roman"/>
          <w:sz w:val="22"/>
        </w:rPr>
        <w:t>.)</w:t>
      </w:r>
      <w:r w:rsidRPr="003C77E9">
        <w:rPr>
          <w:rFonts w:ascii="Times New Roman" w:hAnsi="Times New Roman" w:cs="Times New Roman"/>
          <w:sz w:val="22"/>
        </w:rPr>
        <w:t>. Powyższą informacj</w:t>
      </w:r>
      <w:r>
        <w:rPr>
          <w:rFonts w:ascii="Times New Roman" w:hAnsi="Times New Roman" w:cs="Times New Roman"/>
          <w:sz w:val="22"/>
        </w:rPr>
        <w:t>ę należy opracować zgodnie z [</w:t>
      </w:r>
      <w:r w:rsidRPr="003C77E9">
        <w:rPr>
          <w:rFonts w:ascii="Times New Roman" w:hAnsi="Times New Roman" w:cs="Times New Roman"/>
          <w:sz w:val="22"/>
        </w:rPr>
        <w:t>4].</w:t>
      </w:r>
    </w:p>
    <w:p w14:paraId="0BDAB1A9" w14:textId="77777777" w:rsidR="0096237D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14:paraId="5FDE46FB" w14:textId="77777777" w:rsidR="0096237D" w:rsidRPr="003C77E9" w:rsidRDefault="0096237D" w:rsidP="00635C37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 xml:space="preserve">Projekt </w:t>
      </w:r>
      <w:r>
        <w:rPr>
          <w:rFonts w:ascii="Times New Roman" w:hAnsi="Times New Roman" w:cs="Times New Roman"/>
          <w:b/>
          <w:sz w:val="22"/>
        </w:rPr>
        <w:t>stałej</w:t>
      </w:r>
      <w:r w:rsidRPr="003C77E9">
        <w:rPr>
          <w:rFonts w:ascii="Times New Roman" w:hAnsi="Times New Roman" w:cs="Times New Roman"/>
          <w:b/>
          <w:sz w:val="22"/>
        </w:rPr>
        <w:t xml:space="preserve"> organizacji ruchu</w:t>
      </w:r>
      <w:r>
        <w:rPr>
          <w:rFonts w:ascii="Times New Roman" w:hAnsi="Times New Roman" w:cs="Times New Roman"/>
          <w:sz w:val="22"/>
        </w:rPr>
        <w:t xml:space="preserve"> - (4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14:paraId="6D55F9ED" w14:textId="77777777" w:rsidR="0096237D" w:rsidRPr="003C77E9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Projekty organizacji ruchu</w:t>
      </w:r>
      <w:r>
        <w:rPr>
          <w:rFonts w:ascii="Times New Roman" w:hAnsi="Times New Roman" w:cs="Times New Roman"/>
          <w:sz w:val="22"/>
        </w:rPr>
        <w:t xml:space="preserve"> należy wykonać zgodnie z [</w:t>
      </w:r>
      <w:r w:rsidRPr="003C77E9">
        <w:rPr>
          <w:rFonts w:ascii="Times New Roman" w:hAnsi="Times New Roman" w:cs="Times New Roman"/>
          <w:sz w:val="22"/>
        </w:rPr>
        <w:t xml:space="preserve">6] i uzyskać zatwierdzenie przez organ zarządzający ruchem. </w:t>
      </w:r>
      <w:r w:rsidRPr="00DD4D8D">
        <w:rPr>
          <w:rFonts w:ascii="Times New Roman" w:hAnsi="Times New Roman" w:cs="Times New Roman"/>
          <w:sz w:val="22"/>
          <w:u w:val="single"/>
        </w:rPr>
        <w:t>Zatwierdzony projekt stałej organizacji ruchu</w:t>
      </w:r>
      <w:r w:rsidRPr="003C77E9">
        <w:rPr>
          <w:rFonts w:ascii="Times New Roman" w:hAnsi="Times New Roman" w:cs="Times New Roman"/>
          <w:sz w:val="22"/>
        </w:rPr>
        <w:t>, należy dołączyć do dokumentacji projektowej.</w:t>
      </w:r>
    </w:p>
    <w:p w14:paraId="1661E4C6" w14:textId="77777777" w:rsidR="0096237D" w:rsidRPr="00672CBA" w:rsidRDefault="0096237D" w:rsidP="00635C37">
      <w:pPr>
        <w:pStyle w:val="Akapitzlist"/>
        <w:numPr>
          <w:ilvl w:val="0"/>
          <w:numId w:val="20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672CBA">
        <w:rPr>
          <w:rFonts w:ascii="Times New Roman" w:hAnsi="Times New Roman" w:cs="Times New Roman"/>
          <w:b/>
          <w:i/>
          <w:sz w:val="22"/>
        </w:rPr>
        <w:t>Wymagania dot. wykonywania projektów stałej organizacji ruchu</w:t>
      </w:r>
    </w:p>
    <w:p w14:paraId="44923428" w14:textId="77777777" w:rsidR="0096237D" w:rsidRPr="00710905" w:rsidRDefault="0096237D" w:rsidP="00635C37">
      <w:pPr>
        <w:pStyle w:val="Akapitzlist"/>
        <w:numPr>
          <w:ilvl w:val="0"/>
          <w:numId w:val="18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A</w:t>
      </w:r>
      <w:r w:rsidRPr="00710905">
        <w:rPr>
          <w:rFonts w:ascii="Times New Roman" w:hAnsi="Times New Roman" w:cs="Times New Roman"/>
          <w:sz w:val="22"/>
        </w:rPr>
        <w:t xml:space="preserve">rkusze w formacie A3 lub innym </w:t>
      </w:r>
      <w:r>
        <w:rPr>
          <w:rFonts w:ascii="Times New Roman" w:hAnsi="Times New Roman" w:cs="Times New Roman"/>
          <w:sz w:val="22"/>
        </w:rPr>
        <w:t xml:space="preserve"> o długości nie większej niż 1m</w:t>
      </w:r>
      <w:r w:rsidRPr="00710905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(po uzgodnieniu z Z</w:t>
      </w:r>
      <w:r w:rsidRPr="00710905">
        <w:rPr>
          <w:rFonts w:ascii="Times New Roman" w:hAnsi="Times New Roman" w:cs="Times New Roman"/>
          <w:sz w:val="22"/>
        </w:rPr>
        <w:t>amawiającym</w:t>
      </w:r>
      <w:r>
        <w:rPr>
          <w:rFonts w:ascii="Times New Roman" w:hAnsi="Times New Roman" w:cs="Times New Roman"/>
          <w:sz w:val="22"/>
        </w:rPr>
        <w:t>)</w:t>
      </w:r>
      <w:r w:rsidRPr="00710905">
        <w:rPr>
          <w:rFonts w:ascii="Times New Roman" w:hAnsi="Times New Roman" w:cs="Times New Roman"/>
          <w:sz w:val="22"/>
        </w:rPr>
        <w:t>,</w:t>
      </w:r>
    </w:p>
    <w:p w14:paraId="37E7AD29" w14:textId="77777777" w:rsidR="0096237D" w:rsidRPr="00710905" w:rsidRDefault="0096237D" w:rsidP="00635C37">
      <w:pPr>
        <w:pStyle w:val="Akapitzlist"/>
        <w:numPr>
          <w:ilvl w:val="0"/>
          <w:numId w:val="18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R</w:t>
      </w:r>
      <w:r w:rsidRPr="00710905">
        <w:rPr>
          <w:rFonts w:ascii="Times New Roman" w:hAnsi="Times New Roman" w:cs="Times New Roman"/>
          <w:sz w:val="22"/>
        </w:rPr>
        <w:t xml:space="preserve">ysunki powinny być wykonane na mapach zasadniczych w skali 1:1000 lub 1:500. Odcinki dróg </w:t>
      </w:r>
      <w:r>
        <w:rPr>
          <w:rFonts w:ascii="Times New Roman" w:hAnsi="Times New Roman" w:cs="Times New Roman"/>
          <w:sz w:val="22"/>
        </w:rPr>
        <w:t xml:space="preserve">           </w:t>
      </w:r>
      <w:r w:rsidRPr="00710905">
        <w:rPr>
          <w:rFonts w:ascii="Times New Roman" w:hAnsi="Times New Roman" w:cs="Times New Roman"/>
          <w:sz w:val="22"/>
        </w:rPr>
        <w:t>w ścisłej zabudowie należy opracowywać wyłącznie na mapach w skali 1:500,</w:t>
      </w:r>
    </w:p>
    <w:p w14:paraId="4DEAD470" w14:textId="77777777" w:rsidR="0096237D" w:rsidRPr="00710905" w:rsidRDefault="0096237D" w:rsidP="00635C37">
      <w:pPr>
        <w:pStyle w:val="Akapitzlist"/>
        <w:numPr>
          <w:ilvl w:val="0"/>
          <w:numId w:val="18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R</w:t>
      </w:r>
      <w:r w:rsidRPr="00710905">
        <w:rPr>
          <w:rFonts w:ascii="Times New Roman" w:hAnsi="Times New Roman" w:cs="Times New Roman"/>
          <w:sz w:val="22"/>
        </w:rPr>
        <w:t>ysunki należy zorientować w taki sposób aby pikietaż drogi narastał od strony lewej do prawej,</w:t>
      </w:r>
    </w:p>
    <w:p w14:paraId="44E49EA9" w14:textId="77777777" w:rsidR="0096237D" w:rsidRPr="00710905" w:rsidRDefault="0096237D" w:rsidP="00635C37">
      <w:pPr>
        <w:pStyle w:val="Akapitzlist"/>
        <w:numPr>
          <w:ilvl w:val="0"/>
          <w:numId w:val="18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</w:t>
      </w:r>
      <w:r w:rsidRPr="00710905">
        <w:rPr>
          <w:rFonts w:ascii="Times New Roman" w:hAnsi="Times New Roman" w:cs="Times New Roman"/>
          <w:sz w:val="22"/>
        </w:rPr>
        <w:t xml:space="preserve">odkłady mapowe należy wykonywać w odcieniach szarości z wyróżnieniem grubszymi liniami elementów szczególnie istotnych takich jak: budynki, inne budowle, przepusty, krawędzie jezdni </w:t>
      </w:r>
      <w:r>
        <w:rPr>
          <w:rFonts w:ascii="Times New Roman" w:hAnsi="Times New Roman" w:cs="Times New Roman"/>
          <w:sz w:val="22"/>
        </w:rPr>
        <w:t xml:space="preserve">           </w:t>
      </w:r>
      <w:r w:rsidRPr="00710905">
        <w:rPr>
          <w:rFonts w:ascii="Times New Roman" w:hAnsi="Times New Roman" w:cs="Times New Roman"/>
          <w:sz w:val="22"/>
        </w:rPr>
        <w:t xml:space="preserve">i krawężniki itp. </w:t>
      </w:r>
    </w:p>
    <w:p w14:paraId="11A7884C" w14:textId="77777777" w:rsidR="0096237D" w:rsidRPr="00710905" w:rsidRDefault="0096237D" w:rsidP="00635C37">
      <w:pPr>
        <w:pStyle w:val="Akapitzlist"/>
        <w:numPr>
          <w:ilvl w:val="0"/>
          <w:numId w:val="18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Elementy nie</w:t>
      </w:r>
      <w:r w:rsidRPr="00710905">
        <w:rPr>
          <w:rFonts w:ascii="Times New Roman" w:hAnsi="Times New Roman" w:cs="Times New Roman"/>
          <w:sz w:val="22"/>
        </w:rPr>
        <w:t>istotne dla organizacji ruchu drogowego takie jak uzbrojenie podziemne w projekcie organizacji ruchu można pominąć i ich w ogóle nie pokazywać (nie drukować),</w:t>
      </w:r>
    </w:p>
    <w:p w14:paraId="63248959" w14:textId="77777777" w:rsidR="0096237D" w:rsidRPr="00710905" w:rsidRDefault="0096237D" w:rsidP="00635C37">
      <w:pPr>
        <w:pStyle w:val="Akapitzlist"/>
        <w:numPr>
          <w:ilvl w:val="0"/>
          <w:numId w:val="18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W </w:t>
      </w:r>
      <w:r w:rsidRPr="00710905">
        <w:rPr>
          <w:rFonts w:ascii="Times New Roman" w:hAnsi="Times New Roman" w:cs="Times New Roman"/>
          <w:sz w:val="22"/>
        </w:rPr>
        <w:t>projekcie widoczne muszą być granice działek wraz z ich numerami,</w:t>
      </w:r>
    </w:p>
    <w:p w14:paraId="0BB60EF3" w14:textId="77777777" w:rsidR="0096237D" w:rsidRPr="00710905" w:rsidRDefault="0096237D" w:rsidP="00635C37">
      <w:pPr>
        <w:pStyle w:val="Akapitzlist"/>
        <w:numPr>
          <w:ilvl w:val="0"/>
          <w:numId w:val="18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R</w:t>
      </w:r>
      <w:r w:rsidRPr="00710905">
        <w:rPr>
          <w:rFonts w:ascii="Times New Roman" w:hAnsi="Times New Roman" w:cs="Times New Roman"/>
          <w:sz w:val="22"/>
        </w:rPr>
        <w:t>ysunki powinny być czytelne z wyróżnionymi w sposób przejrzysty elementami projektowanymi: jezdnią, poboczem, chodnikami, rowami a także elementami stanowiącymi potencjalne zagrożenie dla bezp. ruchu drogowego tj. przepusty, obiekty mostowe, obiekty w skrajni drogi, skarpy wykopów i nasypów,</w:t>
      </w:r>
    </w:p>
    <w:p w14:paraId="62683E2B" w14:textId="77777777" w:rsidR="0096237D" w:rsidRPr="00710905" w:rsidRDefault="0096237D" w:rsidP="00635C37">
      <w:pPr>
        <w:pStyle w:val="Akapitzlist"/>
        <w:numPr>
          <w:ilvl w:val="0"/>
          <w:numId w:val="18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N</w:t>
      </w:r>
      <w:r w:rsidRPr="00710905">
        <w:rPr>
          <w:rFonts w:ascii="Times New Roman" w:hAnsi="Times New Roman" w:cs="Times New Roman"/>
          <w:sz w:val="22"/>
        </w:rPr>
        <w:t>a każdym z arkuszy należy nanieść i opisać linie stanowiące granicę arkusza,</w:t>
      </w:r>
    </w:p>
    <w:p w14:paraId="5425D2CF" w14:textId="77777777" w:rsidR="0096237D" w:rsidRPr="00710905" w:rsidRDefault="0096237D" w:rsidP="00635C37">
      <w:pPr>
        <w:pStyle w:val="Akapitzlist"/>
        <w:numPr>
          <w:ilvl w:val="0"/>
          <w:numId w:val="18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D</w:t>
      </w:r>
      <w:r w:rsidRPr="00710905">
        <w:rPr>
          <w:rFonts w:ascii="Times New Roman" w:hAnsi="Times New Roman" w:cs="Times New Roman"/>
          <w:sz w:val="22"/>
        </w:rPr>
        <w:t>la każdego z arkuszy należy podać wykaz oznakowania pionowego, poziomego oraz urządzeń bezpieczeństwa ruchu drogowego w granicach arkusza,</w:t>
      </w:r>
    </w:p>
    <w:p w14:paraId="4A152B36" w14:textId="77777777" w:rsidR="0096237D" w:rsidRPr="000D13B7" w:rsidRDefault="0096237D" w:rsidP="00635C37">
      <w:pPr>
        <w:pStyle w:val="Akapitzlist"/>
        <w:numPr>
          <w:ilvl w:val="0"/>
          <w:numId w:val="20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0D13B7">
        <w:rPr>
          <w:rFonts w:ascii="Times New Roman" w:hAnsi="Times New Roman" w:cs="Times New Roman"/>
          <w:b/>
          <w:i/>
          <w:sz w:val="22"/>
        </w:rPr>
        <w:t xml:space="preserve"> Oznakowanie pionowe</w:t>
      </w:r>
    </w:p>
    <w:p w14:paraId="2927928E" w14:textId="77777777" w:rsidR="0096237D" w:rsidRPr="00710905" w:rsidRDefault="0096237D" w:rsidP="00635C37">
      <w:pPr>
        <w:pStyle w:val="Akapitzlist"/>
        <w:numPr>
          <w:ilvl w:val="0"/>
          <w:numId w:val="18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N</w:t>
      </w:r>
      <w:r w:rsidRPr="00710905">
        <w:rPr>
          <w:rFonts w:ascii="Times New Roman" w:hAnsi="Times New Roman" w:cs="Times New Roman"/>
          <w:sz w:val="22"/>
        </w:rPr>
        <w:t>ależy w sposób czytelny oznaczyć na rysunkach oznakowanie istniejące jako oznakowanie istniejące do zdjęcia, oznakowanie istniejące do pozostawienia lub przestawienia (znaki i słupki pozostawiane należy zaliczać jako do wymiany na nowe),</w:t>
      </w:r>
    </w:p>
    <w:p w14:paraId="6E2E268D" w14:textId="77777777" w:rsidR="0096237D" w:rsidRPr="00710905" w:rsidRDefault="0096237D" w:rsidP="00635C37">
      <w:pPr>
        <w:pStyle w:val="Akapitzlist"/>
        <w:numPr>
          <w:ilvl w:val="0"/>
          <w:numId w:val="18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</w:t>
      </w:r>
      <w:r w:rsidRPr="00710905">
        <w:rPr>
          <w:rFonts w:ascii="Times New Roman" w:hAnsi="Times New Roman" w:cs="Times New Roman"/>
          <w:sz w:val="22"/>
        </w:rPr>
        <w:t>rojektowany znak powinien zawierać symbol graficzny właściwie zorientowany do kierunku ruchu pojazdów, nazwę znaku, jego lokalizację wskazaną na planie sytuacyjnym oraz opisaną kilometrażowo,</w:t>
      </w:r>
    </w:p>
    <w:p w14:paraId="7B89EEAC" w14:textId="77777777" w:rsidR="0096237D" w:rsidRPr="000D13B7" w:rsidRDefault="0096237D" w:rsidP="00635C37">
      <w:pPr>
        <w:pStyle w:val="Akapitzlist"/>
        <w:numPr>
          <w:ilvl w:val="0"/>
          <w:numId w:val="20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0D13B7">
        <w:rPr>
          <w:rFonts w:ascii="Times New Roman" w:hAnsi="Times New Roman" w:cs="Times New Roman"/>
          <w:b/>
          <w:i/>
          <w:sz w:val="22"/>
        </w:rPr>
        <w:t>Oznakowanie poziome</w:t>
      </w:r>
    </w:p>
    <w:p w14:paraId="75963BA2" w14:textId="77777777" w:rsidR="0096237D" w:rsidRPr="00710905" w:rsidRDefault="0096237D" w:rsidP="00635C37">
      <w:pPr>
        <w:pStyle w:val="Akapitzlist"/>
        <w:numPr>
          <w:ilvl w:val="0"/>
          <w:numId w:val="18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O</w:t>
      </w:r>
      <w:r w:rsidRPr="00710905">
        <w:rPr>
          <w:rFonts w:ascii="Times New Roman" w:hAnsi="Times New Roman" w:cs="Times New Roman"/>
          <w:sz w:val="22"/>
        </w:rPr>
        <w:t>znaczenia graficzne linii oznakowania poziomego powinny być zgodne lub zbliżone z ich faktyczną geometrią,</w:t>
      </w:r>
    </w:p>
    <w:p w14:paraId="1F7ABF7F" w14:textId="77777777" w:rsidR="0096237D" w:rsidRPr="00710905" w:rsidRDefault="0096237D" w:rsidP="00635C37">
      <w:pPr>
        <w:pStyle w:val="Akapitzlist"/>
        <w:numPr>
          <w:ilvl w:val="0"/>
          <w:numId w:val="18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M</w:t>
      </w:r>
      <w:r w:rsidRPr="00710905">
        <w:rPr>
          <w:rFonts w:ascii="Times New Roman" w:hAnsi="Times New Roman" w:cs="Times New Roman"/>
          <w:sz w:val="22"/>
        </w:rPr>
        <w:t>alowanie poziome na rysunkach należy wykonać w sposób czytelny i nie budzący wątpliwości. Linie nie mogą zlewać się z krawędziami jezdni czy też krawężnikami,</w:t>
      </w:r>
    </w:p>
    <w:p w14:paraId="4311388A" w14:textId="77777777" w:rsidR="0096237D" w:rsidRPr="00710905" w:rsidRDefault="0096237D" w:rsidP="00635C37">
      <w:pPr>
        <w:pStyle w:val="Akapitzlist"/>
        <w:numPr>
          <w:ilvl w:val="0"/>
          <w:numId w:val="18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</w:t>
      </w:r>
      <w:r w:rsidRPr="00710905">
        <w:rPr>
          <w:rFonts w:ascii="Times New Roman" w:hAnsi="Times New Roman" w:cs="Times New Roman"/>
          <w:sz w:val="22"/>
        </w:rPr>
        <w:t>rzy każdej linii na każdym z arkuszy opracowania należy zamieścić oznaczenie linii oraz jej długość w granicach arkusza,</w:t>
      </w:r>
    </w:p>
    <w:p w14:paraId="06B2D1F7" w14:textId="77777777" w:rsidR="0096237D" w:rsidRPr="000126C8" w:rsidRDefault="0096237D" w:rsidP="00635C37">
      <w:pPr>
        <w:pStyle w:val="Akapitzlist"/>
        <w:numPr>
          <w:ilvl w:val="0"/>
          <w:numId w:val="18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lastRenderedPageBreak/>
        <w:t>W</w:t>
      </w:r>
      <w:r w:rsidRPr="00710905">
        <w:rPr>
          <w:rFonts w:ascii="Times New Roman" w:hAnsi="Times New Roman" w:cs="Times New Roman"/>
          <w:sz w:val="22"/>
        </w:rPr>
        <w:t xml:space="preserve"> przypadku konieczności przerwania linii podwójnej ciągłej na wysokości zjazdów do posesji należy stosować linie P-1e o minimalnej długości 3m (nie dłuższej niż 5m dla pojedynczego zjazdu). Długości linii P-1e z uwagi na jej geometrię podawać należy w module co 2m. </w:t>
      </w:r>
    </w:p>
    <w:p w14:paraId="152D9D51" w14:textId="77777777" w:rsidR="0096237D" w:rsidRPr="000D13B7" w:rsidRDefault="0096237D" w:rsidP="00635C37">
      <w:pPr>
        <w:pStyle w:val="Akapitzlist"/>
        <w:numPr>
          <w:ilvl w:val="0"/>
          <w:numId w:val="20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0D13B7">
        <w:rPr>
          <w:rFonts w:ascii="Times New Roman" w:hAnsi="Times New Roman" w:cs="Times New Roman"/>
          <w:b/>
          <w:i/>
          <w:sz w:val="22"/>
        </w:rPr>
        <w:t>Oznakowanie przystanków autobusowych</w:t>
      </w:r>
    </w:p>
    <w:p w14:paraId="11F8E2D4" w14:textId="77777777" w:rsidR="0096237D" w:rsidRPr="00710905" w:rsidRDefault="0096237D" w:rsidP="00635C37">
      <w:pPr>
        <w:pStyle w:val="Akapitzlist"/>
        <w:numPr>
          <w:ilvl w:val="0"/>
          <w:numId w:val="18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 w:rsidRPr="00710905">
        <w:rPr>
          <w:rFonts w:ascii="Times New Roman" w:hAnsi="Times New Roman" w:cs="Times New Roman"/>
          <w:sz w:val="22"/>
        </w:rPr>
        <w:t>przystanki autobusowe mają być zlokalizowane za skrzyżowaniem lub na odcinkach prostych w taki sposób aby w pierwszej kolejności kierowca mijał przystanek po swojej lewej stronie a następnie po prawej,</w:t>
      </w:r>
    </w:p>
    <w:p w14:paraId="14228D8D" w14:textId="77777777" w:rsidR="0096237D" w:rsidRPr="00710905" w:rsidRDefault="0096237D" w:rsidP="00635C37">
      <w:pPr>
        <w:pStyle w:val="Akapitzlist"/>
        <w:numPr>
          <w:ilvl w:val="0"/>
          <w:numId w:val="18"/>
        </w:numPr>
        <w:spacing w:after="160" w:line="240" w:lineRule="auto"/>
        <w:ind w:right="427"/>
        <w:rPr>
          <w:rFonts w:ascii="Times New Roman" w:hAnsi="Times New Roman" w:cs="Times New Roman"/>
          <w:sz w:val="22"/>
        </w:rPr>
      </w:pPr>
      <w:r w:rsidRPr="00710905">
        <w:rPr>
          <w:rFonts w:ascii="Times New Roman" w:hAnsi="Times New Roman" w:cs="Times New Roman"/>
          <w:sz w:val="22"/>
        </w:rPr>
        <w:t>w przypadku lokalizowania przystanku autobusowego za przejściem dla pieszych linie P-17 należy malować nie bliżej niż 10m od linii P-10,</w:t>
      </w:r>
    </w:p>
    <w:p w14:paraId="0C9D05FC" w14:textId="77777777" w:rsidR="0096237D" w:rsidRPr="00710905" w:rsidRDefault="001B6EA6" w:rsidP="00635C37">
      <w:pPr>
        <w:pStyle w:val="Akapitzlist"/>
        <w:numPr>
          <w:ilvl w:val="0"/>
          <w:numId w:val="18"/>
        </w:numPr>
        <w:spacing w:after="16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perony </w:t>
      </w:r>
      <w:r w:rsidR="0096237D" w:rsidRPr="00710905">
        <w:rPr>
          <w:rFonts w:ascii="Times New Roman" w:hAnsi="Times New Roman" w:cs="Times New Roman"/>
          <w:sz w:val="22"/>
        </w:rPr>
        <w:t xml:space="preserve"> przy przystank</w:t>
      </w:r>
      <w:r>
        <w:rPr>
          <w:rFonts w:ascii="Times New Roman" w:hAnsi="Times New Roman" w:cs="Times New Roman"/>
          <w:sz w:val="22"/>
        </w:rPr>
        <w:t>ach</w:t>
      </w:r>
      <w:r w:rsidR="0096237D" w:rsidRPr="00710905">
        <w:rPr>
          <w:rFonts w:ascii="Times New Roman" w:hAnsi="Times New Roman" w:cs="Times New Roman"/>
          <w:sz w:val="22"/>
        </w:rPr>
        <w:t xml:space="preserve"> autobusowy</w:t>
      </w:r>
      <w:r>
        <w:rPr>
          <w:rFonts w:ascii="Times New Roman" w:hAnsi="Times New Roman" w:cs="Times New Roman"/>
          <w:sz w:val="22"/>
        </w:rPr>
        <w:t xml:space="preserve">ch winny </w:t>
      </w:r>
      <w:r w:rsidR="0096237D" w:rsidRPr="00710905">
        <w:rPr>
          <w:rFonts w:ascii="Times New Roman" w:hAnsi="Times New Roman" w:cs="Times New Roman"/>
          <w:sz w:val="22"/>
        </w:rPr>
        <w:t>wynosi</w:t>
      </w:r>
      <w:r>
        <w:rPr>
          <w:rFonts w:ascii="Times New Roman" w:hAnsi="Times New Roman" w:cs="Times New Roman"/>
          <w:sz w:val="22"/>
        </w:rPr>
        <w:t>ć</w:t>
      </w:r>
      <w:r w:rsidR="0096237D" w:rsidRPr="00710905">
        <w:rPr>
          <w:rFonts w:ascii="Times New Roman" w:hAnsi="Times New Roman" w:cs="Times New Roman"/>
          <w:sz w:val="22"/>
        </w:rPr>
        <w:t xml:space="preserve"> minimum 20m,</w:t>
      </w:r>
    </w:p>
    <w:p w14:paraId="7EFB4B04" w14:textId="77777777" w:rsidR="0096237D" w:rsidRDefault="0096237D" w:rsidP="00635C37">
      <w:pPr>
        <w:pStyle w:val="Akapitzlist"/>
        <w:numPr>
          <w:ilvl w:val="0"/>
          <w:numId w:val="18"/>
        </w:numPr>
        <w:spacing w:after="160" w:line="240" w:lineRule="auto"/>
        <w:ind w:right="427"/>
        <w:rPr>
          <w:rFonts w:ascii="Times New Roman" w:hAnsi="Times New Roman" w:cs="Times New Roman"/>
          <w:sz w:val="22"/>
        </w:rPr>
      </w:pPr>
      <w:r w:rsidRPr="00710905">
        <w:rPr>
          <w:rFonts w:ascii="Times New Roman" w:hAnsi="Times New Roman" w:cs="Times New Roman"/>
          <w:sz w:val="22"/>
        </w:rPr>
        <w:t>w przypadku występowania przystanków autobusowych i przejść należy wykonać łączące je odcinki chodników.</w:t>
      </w:r>
    </w:p>
    <w:p w14:paraId="0979DAAF" w14:textId="77777777" w:rsidR="0096237D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14:paraId="22C7135D" w14:textId="77777777" w:rsidR="0096237D" w:rsidRPr="00292C20" w:rsidRDefault="0096237D" w:rsidP="00635C37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292C20">
        <w:rPr>
          <w:rFonts w:ascii="Times New Roman" w:hAnsi="Times New Roman" w:cs="Times New Roman"/>
          <w:b/>
          <w:sz w:val="22"/>
        </w:rPr>
        <w:t>Operat wodnoprawny</w:t>
      </w:r>
      <w:r w:rsidRPr="00292C20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(4 egz.)</w:t>
      </w:r>
    </w:p>
    <w:p w14:paraId="4A3E9B92" w14:textId="77777777" w:rsidR="0096237D" w:rsidRDefault="0096237D" w:rsidP="00D410CC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292C20">
        <w:rPr>
          <w:rFonts w:ascii="Times New Roman" w:hAnsi="Times New Roman" w:cs="Times New Roman"/>
          <w:sz w:val="22"/>
        </w:rPr>
        <w:t xml:space="preserve">Wykonanie operatu wodnoprawnego uzależnione jest od sposobu projektowania odwodnienia drogi. Operat </w:t>
      </w:r>
      <w:r w:rsidRPr="00D410CC">
        <w:rPr>
          <w:rFonts w:ascii="Times New Roman" w:hAnsi="Times New Roman" w:cs="Times New Roman"/>
          <w:sz w:val="22"/>
        </w:rPr>
        <w:t>wodnoprawny należy wykonać zgodnie  z  [9].</w:t>
      </w:r>
      <w:r w:rsidR="0058266E" w:rsidRPr="00D410CC">
        <w:rPr>
          <w:rFonts w:ascii="Times New Roman" w:hAnsi="Times New Roman" w:cs="Times New Roman"/>
          <w:sz w:val="22"/>
        </w:rPr>
        <w:t xml:space="preserve"> </w:t>
      </w:r>
      <w:r w:rsidR="00D410CC" w:rsidRPr="004F2F65">
        <w:rPr>
          <w:rFonts w:ascii="Times New Roman" w:hAnsi="Times New Roman" w:cs="Times New Roman"/>
          <w:b/>
          <w:sz w:val="22"/>
          <w:u w:val="single"/>
        </w:rPr>
        <w:t>Do zadań Jednostki projektowej należy również uzyskanie zgody wodnoprawnej</w:t>
      </w:r>
      <w:r w:rsidR="00D410CC" w:rsidRPr="00D410CC">
        <w:rPr>
          <w:rFonts w:ascii="Times New Roman" w:hAnsi="Times New Roman" w:cs="Times New Roman"/>
          <w:sz w:val="22"/>
        </w:rPr>
        <w:t xml:space="preserve"> zgodnie  z</w:t>
      </w:r>
      <w:r w:rsidR="00D410CC">
        <w:rPr>
          <w:rFonts w:ascii="Times New Roman" w:hAnsi="Times New Roman" w:cs="Times New Roman"/>
          <w:sz w:val="22"/>
        </w:rPr>
        <w:t xml:space="preserve"> </w:t>
      </w:r>
      <w:r w:rsidR="00D410CC" w:rsidRPr="00D410CC">
        <w:rPr>
          <w:rFonts w:ascii="Times New Roman" w:hAnsi="Times New Roman" w:cs="Times New Roman"/>
          <w:sz w:val="22"/>
        </w:rPr>
        <w:t>[9].</w:t>
      </w:r>
    </w:p>
    <w:p w14:paraId="5EE30023" w14:textId="77777777" w:rsidR="00D410CC" w:rsidRDefault="00D410CC" w:rsidP="00D410CC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14:paraId="387FA5C0" w14:textId="77777777" w:rsidR="0096237D" w:rsidRPr="003C77E9" w:rsidRDefault="0096237D" w:rsidP="00635C37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>Projekt konstrukcji nawierzchni wraz z oceną</w:t>
      </w:r>
      <w:r w:rsidRPr="003C77E9">
        <w:rPr>
          <w:rFonts w:ascii="Times New Roman" w:hAnsi="Times New Roman" w:cs="Times New Roman"/>
          <w:b/>
          <w:sz w:val="22"/>
        </w:rPr>
        <w:t xml:space="preserve"> stanu technicznego istniejącej konstrukcji nawierzchni</w:t>
      </w:r>
      <w:r>
        <w:rPr>
          <w:rFonts w:ascii="Times New Roman" w:hAnsi="Times New Roman" w:cs="Times New Roman"/>
          <w:b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 xml:space="preserve"> (3 egz.)</w:t>
      </w:r>
    </w:p>
    <w:p w14:paraId="14067AA3" w14:textId="77777777" w:rsidR="004F2F65" w:rsidRPr="003C77E9" w:rsidRDefault="004F2F65" w:rsidP="004F2F65">
      <w:pPr>
        <w:pStyle w:val="Akapitzlist"/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4B2954">
        <w:rPr>
          <w:rFonts w:ascii="Times New Roman" w:hAnsi="Times New Roman" w:cs="Times New Roman"/>
          <w:sz w:val="22"/>
        </w:rPr>
        <w:t xml:space="preserve">Opracowanie winno zawierać wyliczenie konstrukcji nawierzchni </w:t>
      </w:r>
      <w:r w:rsidR="004732B7" w:rsidRPr="004B2954">
        <w:rPr>
          <w:rFonts w:ascii="Times New Roman" w:hAnsi="Times New Roman" w:cs="Times New Roman"/>
          <w:sz w:val="22"/>
        </w:rPr>
        <w:t>wraz z</w:t>
      </w:r>
      <w:r w:rsidRPr="004B2954">
        <w:rPr>
          <w:rFonts w:ascii="Times New Roman" w:hAnsi="Times New Roman" w:cs="Times New Roman"/>
          <w:sz w:val="22"/>
        </w:rPr>
        <w:t xml:space="preserve"> wyjaśnie</w:t>
      </w:r>
      <w:r w:rsidR="004732B7" w:rsidRPr="004B2954">
        <w:rPr>
          <w:rFonts w:ascii="Times New Roman" w:hAnsi="Times New Roman" w:cs="Times New Roman"/>
          <w:sz w:val="22"/>
        </w:rPr>
        <w:t>niem</w:t>
      </w:r>
      <w:r w:rsidRPr="004B2954">
        <w:rPr>
          <w:rFonts w:ascii="Times New Roman" w:hAnsi="Times New Roman" w:cs="Times New Roman"/>
          <w:sz w:val="22"/>
        </w:rPr>
        <w:t xml:space="preserve"> w oparciu o jakie</w:t>
      </w:r>
      <w:r w:rsidR="004732B7" w:rsidRPr="004B2954">
        <w:rPr>
          <w:rFonts w:ascii="Times New Roman" w:hAnsi="Times New Roman" w:cs="Times New Roman"/>
          <w:sz w:val="22"/>
        </w:rPr>
        <w:t xml:space="preserve"> przepisy (wytyczne) </w:t>
      </w:r>
      <w:r w:rsidR="00AD5629" w:rsidRPr="004B2954">
        <w:rPr>
          <w:rFonts w:ascii="Times New Roman" w:hAnsi="Times New Roman" w:cs="Times New Roman"/>
          <w:sz w:val="22"/>
        </w:rPr>
        <w:t>obliczenia zostały wykonane</w:t>
      </w:r>
      <w:r w:rsidR="004732B7" w:rsidRPr="004B2954">
        <w:rPr>
          <w:rFonts w:ascii="Times New Roman" w:hAnsi="Times New Roman" w:cs="Times New Roman"/>
          <w:sz w:val="22"/>
        </w:rPr>
        <w:t>.</w:t>
      </w:r>
    </w:p>
    <w:p w14:paraId="579B886B" w14:textId="06573E10" w:rsidR="0096237D" w:rsidRDefault="0096237D" w:rsidP="0096237D">
      <w:pPr>
        <w:pStyle w:val="Akapitzlist"/>
        <w:spacing w:after="0"/>
        <w:ind w:left="567" w:right="4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W przypadku zastosowania konstrukcji wzmocnienia </w:t>
      </w:r>
      <w:r w:rsidRPr="003C77E9">
        <w:rPr>
          <w:rFonts w:ascii="Times New Roman" w:hAnsi="Times New Roman" w:cs="Times New Roman"/>
          <w:sz w:val="22"/>
        </w:rPr>
        <w:t>istniejącej</w:t>
      </w:r>
      <w:r>
        <w:rPr>
          <w:rFonts w:ascii="Times New Roman" w:hAnsi="Times New Roman" w:cs="Times New Roman"/>
          <w:sz w:val="22"/>
        </w:rPr>
        <w:t xml:space="preserve"> nawierzchni jezdni wszystkie badania winny być wykonane zgodnie z</w:t>
      </w:r>
      <w:r w:rsidR="001E6D62">
        <w:rPr>
          <w:rFonts w:ascii="Times New Roman" w:hAnsi="Times New Roman" w:cs="Times New Roman"/>
          <w:sz w:val="22"/>
        </w:rPr>
        <w:t xml:space="preserve"> obowiązującym</w:t>
      </w:r>
      <w:r>
        <w:rPr>
          <w:rFonts w:ascii="Times New Roman" w:hAnsi="Times New Roman" w:cs="Times New Roman"/>
          <w:sz w:val="22"/>
        </w:rPr>
        <w:t xml:space="preserve"> katalogiem</w:t>
      </w:r>
      <w:r w:rsidR="001E6D62">
        <w:rPr>
          <w:rFonts w:ascii="Times New Roman" w:hAnsi="Times New Roman" w:cs="Times New Roman"/>
          <w:sz w:val="22"/>
        </w:rPr>
        <w:t>.</w:t>
      </w:r>
      <w:r>
        <w:rPr>
          <w:rFonts w:ascii="Times New Roman" w:hAnsi="Times New Roman" w:cs="Times New Roman"/>
          <w:sz w:val="22"/>
        </w:rPr>
        <w:t xml:space="preserve">  </w:t>
      </w:r>
    </w:p>
    <w:p w14:paraId="04CD5C79" w14:textId="77777777" w:rsidR="0096237D" w:rsidRPr="003C77E9" w:rsidRDefault="0096237D" w:rsidP="0096237D">
      <w:pPr>
        <w:pStyle w:val="Akapitzlist"/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Odwierty</w:t>
      </w:r>
      <w:r w:rsidR="004732B7"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 xml:space="preserve"> należy wykonać w obrębie nawierzchni w celu rozpoznania konstrukcji drogi, p</w:t>
      </w:r>
      <w:r>
        <w:rPr>
          <w:rFonts w:ascii="Times New Roman" w:hAnsi="Times New Roman" w:cs="Times New Roman"/>
          <w:sz w:val="22"/>
        </w:rPr>
        <w:t xml:space="preserve">oznania warunków gruntowo – </w:t>
      </w:r>
      <w:r w:rsidRPr="003C77E9">
        <w:rPr>
          <w:rFonts w:ascii="Times New Roman" w:hAnsi="Times New Roman" w:cs="Times New Roman"/>
          <w:sz w:val="22"/>
        </w:rPr>
        <w:t xml:space="preserve">wodnych pod korpusem drogi, a także w celu przeprowadzenia badań nad próbkami wyciętymi z konstrukcji. </w:t>
      </w:r>
    </w:p>
    <w:p w14:paraId="55613B23" w14:textId="77777777" w:rsidR="0096237D" w:rsidRDefault="0096237D" w:rsidP="0096237D">
      <w:pPr>
        <w:pStyle w:val="Akapitzlist"/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W trakcie wykonywania odwiertów należy sprawdzić możliwość wystąpienia różnych konstrukcji nawierzchni w obrębie jednego przekroju (np.: występowanie brukowca pod warstwami mas bitumicznych o szerokości mniejszej niż szerokość jezdni). W tym celu należy wykonać odwierty kontrolne w osi jezdni.</w:t>
      </w:r>
    </w:p>
    <w:p w14:paraId="0E269BDD" w14:textId="77777777" w:rsidR="0096237D" w:rsidRDefault="0096237D" w:rsidP="0096237D">
      <w:pPr>
        <w:pStyle w:val="Akapitzlist"/>
        <w:spacing w:after="0"/>
        <w:ind w:left="567" w:right="427" w:firstLine="0"/>
        <w:rPr>
          <w:rFonts w:ascii="Times New Roman" w:hAnsi="Times New Roman" w:cs="Times New Roman"/>
          <w:sz w:val="22"/>
        </w:rPr>
      </w:pPr>
    </w:p>
    <w:p w14:paraId="7A362135" w14:textId="77777777" w:rsidR="0096237D" w:rsidRPr="003C77E9" w:rsidRDefault="0096237D" w:rsidP="00635C37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Inwentaryzacja zadrzewienia kolidującego z rozwiązaniami projektowymi oraz plan wyrębu</w:t>
      </w:r>
      <w:r>
        <w:rPr>
          <w:rFonts w:ascii="Times New Roman" w:hAnsi="Times New Roman" w:cs="Times New Roman"/>
          <w:sz w:val="22"/>
        </w:rPr>
        <w:t xml:space="preserve"> -   (4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14:paraId="09A4E9BD" w14:textId="77777777"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Inwentaryzacja zadrzewienia kolidującego z rozwiązaniami projektowymi oraz plan wyrębu powinny być załącznikiem do wniosku o uzyskanie zezwolenia na usunięcie drzew i krzewów, którą na</w:t>
      </w:r>
      <w:r>
        <w:rPr>
          <w:rFonts w:ascii="Times New Roman" w:hAnsi="Times New Roman" w:cs="Times New Roman"/>
          <w:sz w:val="22"/>
        </w:rPr>
        <w:t>leży opracować zgodnie z [10].</w:t>
      </w:r>
      <w:r w:rsidRPr="003C77E9">
        <w:rPr>
          <w:rFonts w:ascii="Times New Roman" w:hAnsi="Times New Roman" w:cs="Times New Roman"/>
          <w:sz w:val="22"/>
        </w:rPr>
        <w:t xml:space="preserve"> </w:t>
      </w:r>
    </w:p>
    <w:p w14:paraId="16A7B853" w14:textId="77777777" w:rsidR="0096237D" w:rsidRPr="00617575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Inwentaryzacja</w:t>
      </w:r>
      <w:r w:rsidRPr="00617575">
        <w:rPr>
          <w:rFonts w:ascii="Times New Roman" w:hAnsi="Times New Roman" w:cs="Times New Roman"/>
          <w:sz w:val="22"/>
        </w:rPr>
        <w:t xml:space="preserve"> drzew przeznaczonych do wycinki i do zabezpieczenia w czasie w</w:t>
      </w:r>
      <w:r>
        <w:rPr>
          <w:rFonts w:ascii="Times New Roman" w:hAnsi="Times New Roman" w:cs="Times New Roman"/>
          <w:sz w:val="22"/>
        </w:rPr>
        <w:t>ykonywania robót powinna być wykonana z</w:t>
      </w:r>
      <w:r w:rsidRPr="00617575">
        <w:rPr>
          <w:rFonts w:ascii="Times New Roman" w:hAnsi="Times New Roman" w:cs="Times New Roman"/>
          <w:sz w:val="22"/>
        </w:rPr>
        <w:t xml:space="preserve"> podaniem: nazwy rodzajowej i gatunkowej drzewa, jego obwodu na wysokości 1,30 </w:t>
      </w:r>
      <w:proofErr w:type="spellStart"/>
      <w:r w:rsidRPr="00617575">
        <w:rPr>
          <w:rFonts w:ascii="Times New Roman" w:hAnsi="Times New Roman" w:cs="Times New Roman"/>
          <w:sz w:val="22"/>
        </w:rPr>
        <w:t>mb</w:t>
      </w:r>
      <w:proofErr w:type="spellEnd"/>
      <w:r w:rsidRPr="00617575">
        <w:rPr>
          <w:rFonts w:ascii="Times New Roman" w:hAnsi="Times New Roman" w:cs="Times New Roman"/>
          <w:sz w:val="22"/>
        </w:rPr>
        <w:t xml:space="preserve">, nieruchomości na której rośnie drzewo, </w:t>
      </w:r>
      <w:proofErr w:type="spellStart"/>
      <w:r w:rsidRPr="00617575">
        <w:rPr>
          <w:rFonts w:ascii="Times New Roman" w:hAnsi="Times New Roman" w:cs="Times New Roman"/>
          <w:sz w:val="22"/>
        </w:rPr>
        <w:t>pikietaża</w:t>
      </w:r>
      <w:proofErr w:type="spellEnd"/>
      <w:r w:rsidRPr="00617575">
        <w:rPr>
          <w:rFonts w:ascii="Times New Roman" w:hAnsi="Times New Roman" w:cs="Times New Roman"/>
          <w:sz w:val="22"/>
        </w:rPr>
        <w:t xml:space="preserve"> wskazującego lokalizację oraz uzasadnienia jego wycinki. Inwentaryzację należy wykonać w formie tabelarycznej oraz dołączyć map</w:t>
      </w:r>
      <w:r>
        <w:rPr>
          <w:rFonts w:ascii="Times New Roman" w:hAnsi="Times New Roman" w:cs="Times New Roman"/>
          <w:sz w:val="22"/>
        </w:rPr>
        <w:t>ę</w:t>
      </w:r>
      <w:r w:rsidRPr="00617575">
        <w:rPr>
          <w:rFonts w:ascii="Times New Roman" w:hAnsi="Times New Roman" w:cs="Times New Roman"/>
          <w:sz w:val="22"/>
        </w:rPr>
        <w:t xml:space="preserve"> wskazującą lokalizację drzew.  </w:t>
      </w:r>
    </w:p>
    <w:p w14:paraId="3B5718A0" w14:textId="77777777" w:rsidR="0096237D" w:rsidRPr="007431F5" w:rsidRDefault="0096237D" w:rsidP="0096237D">
      <w:pPr>
        <w:spacing w:after="0" w:line="249" w:lineRule="auto"/>
        <w:ind w:left="0" w:right="427" w:firstLine="0"/>
        <w:rPr>
          <w:rFonts w:ascii="Times New Roman" w:hAnsi="Times New Roman" w:cs="Times New Roman"/>
          <w:sz w:val="22"/>
        </w:rPr>
      </w:pPr>
    </w:p>
    <w:p w14:paraId="17588F1D" w14:textId="77777777" w:rsidR="0096237D" w:rsidRPr="0020471B" w:rsidRDefault="0096237D" w:rsidP="00635C37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Wniosek o wydanie decyzji  o zezwoleniu na realizację inwestycji drogowe</w:t>
      </w:r>
      <w:r>
        <w:rPr>
          <w:rFonts w:ascii="Times New Roman" w:hAnsi="Times New Roman" w:cs="Times New Roman"/>
          <w:b/>
          <w:sz w:val="22"/>
        </w:rPr>
        <w:t>j</w:t>
      </w:r>
      <w:r w:rsidRPr="003C77E9">
        <w:rPr>
          <w:rFonts w:ascii="Times New Roman" w:hAnsi="Times New Roman" w:cs="Times New Roman"/>
          <w:sz w:val="22"/>
        </w:rPr>
        <w:t xml:space="preserve"> przygotowany zgodnie z art. 11d Ustawy z dnia 10.04.2003 r. o szczególnych zasadach przygotowania realizacji inwestycji w zakresie dróg publicznych (Dz. U. z 20</w:t>
      </w:r>
      <w:r w:rsidR="001B6EA6">
        <w:rPr>
          <w:rFonts w:ascii="Times New Roman" w:hAnsi="Times New Roman" w:cs="Times New Roman"/>
          <w:sz w:val="22"/>
        </w:rPr>
        <w:t>15</w:t>
      </w:r>
      <w:r w:rsidRPr="003C77E9">
        <w:rPr>
          <w:rFonts w:ascii="Times New Roman" w:hAnsi="Times New Roman" w:cs="Times New Roman"/>
          <w:sz w:val="22"/>
        </w:rPr>
        <w:t xml:space="preserve"> r., poz.. </w:t>
      </w:r>
      <w:r w:rsidR="001B6EA6">
        <w:rPr>
          <w:rFonts w:ascii="Times New Roman" w:hAnsi="Times New Roman" w:cs="Times New Roman"/>
          <w:sz w:val="22"/>
        </w:rPr>
        <w:t>2031</w:t>
      </w:r>
      <w:r w:rsidRPr="003C77E9">
        <w:rPr>
          <w:rFonts w:ascii="Times New Roman" w:hAnsi="Times New Roman" w:cs="Times New Roman"/>
          <w:sz w:val="22"/>
        </w:rPr>
        <w:t xml:space="preserve">, z </w:t>
      </w:r>
      <w:r>
        <w:rPr>
          <w:rFonts w:ascii="Times New Roman" w:hAnsi="Times New Roman" w:cs="Times New Roman"/>
          <w:sz w:val="22"/>
        </w:rPr>
        <w:t xml:space="preserve">późniejszymi zmianami) </w:t>
      </w:r>
      <w:r w:rsidRPr="0020471B">
        <w:rPr>
          <w:rFonts w:ascii="Times New Roman" w:hAnsi="Times New Roman" w:cs="Times New Roman"/>
          <w:sz w:val="22"/>
        </w:rPr>
        <w:t>oraz innymi przepisami  (4 egz.)</w:t>
      </w:r>
      <w:r w:rsidR="00260630">
        <w:rPr>
          <w:rFonts w:ascii="Times New Roman" w:hAnsi="Times New Roman" w:cs="Times New Roman"/>
          <w:sz w:val="22"/>
        </w:rPr>
        <w:t xml:space="preserve"> </w:t>
      </w:r>
      <w:r w:rsidR="00603446">
        <w:rPr>
          <w:rFonts w:ascii="Times New Roman" w:hAnsi="Times New Roman" w:cs="Times New Roman"/>
          <w:sz w:val="22"/>
        </w:rPr>
        <w:t xml:space="preserve">– </w:t>
      </w:r>
      <w:r w:rsidR="00260630" w:rsidRPr="00603446">
        <w:rPr>
          <w:rFonts w:ascii="Times New Roman" w:hAnsi="Times New Roman" w:cs="Times New Roman"/>
          <w:sz w:val="22"/>
        </w:rPr>
        <w:t>w</w:t>
      </w:r>
      <w:r w:rsidR="00603446" w:rsidRPr="00603446">
        <w:rPr>
          <w:rFonts w:ascii="Times New Roman" w:hAnsi="Times New Roman" w:cs="Times New Roman"/>
          <w:sz w:val="22"/>
        </w:rPr>
        <w:t xml:space="preserve"> </w:t>
      </w:r>
      <w:r w:rsidR="00260630" w:rsidRPr="00603446">
        <w:rPr>
          <w:rFonts w:ascii="Times New Roman" w:hAnsi="Times New Roman" w:cs="Times New Roman"/>
          <w:sz w:val="22"/>
        </w:rPr>
        <w:t xml:space="preserve"> przypadku przyjęcia tej procedury</w:t>
      </w:r>
    </w:p>
    <w:p w14:paraId="3B770EF9" w14:textId="77777777" w:rsidR="0096237D" w:rsidRPr="003C77E9" w:rsidRDefault="0096237D" w:rsidP="0096237D">
      <w:pPr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Wniosek winien zawierać:</w:t>
      </w:r>
    </w:p>
    <w:p w14:paraId="61862C37" w14:textId="77777777" w:rsidR="0096237D" w:rsidRPr="00672CBA" w:rsidRDefault="0096237D" w:rsidP="00635C37">
      <w:pPr>
        <w:pStyle w:val="Akapitzlist"/>
        <w:numPr>
          <w:ilvl w:val="0"/>
          <w:numId w:val="21"/>
        </w:numPr>
        <w:spacing w:after="0" w:line="249" w:lineRule="auto"/>
        <w:ind w:right="427"/>
        <w:rPr>
          <w:rFonts w:ascii="Times New Roman" w:hAnsi="Times New Roman" w:cs="Times New Roman"/>
          <w:sz w:val="22"/>
        </w:rPr>
      </w:pPr>
      <w:r w:rsidRPr="00672CBA">
        <w:rPr>
          <w:rFonts w:ascii="Times New Roman" w:hAnsi="Times New Roman" w:cs="Times New Roman"/>
          <w:b/>
          <w:i/>
          <w:sz w:val="22"/>
        </w:rPr>
        <w:t>Mapę przedstawiającą proponowany przebieg drogi</w:t>
      </w:r>
      <w:r w:rsidRPr="00672CBA">
        <w:rPr>
          <w:rFonts w:ascii="Times New Roman" w:hAnsi="Times New Roman" w:cs="Times New Roman"/>
          <w:b/>
          <w:sz w:val="22"/>
        </w:rPr>
        <w:t xml:space="preserve"> </w:t>
      </w:r>
      <w:r w:rsidRPr="00672CBA">
        <w:rPr>
          <w:rFonts w:ascii="Times New Roman" w:hAnsi="Times New Roman" w:cs="Times New Roman"/>
          <w:sz w:val="22"/>
        </w:rPr>
        <w:t xml:space="preserve">- (4 egz.). </w:t>
      </w:r>
    </w:p>
    <w:p w14:paraId="735B17F0" w14:textId="77777777"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Mapa w skali 1:1000 lub 1: 500 przedstawiająca proponowany przebieg drogi z zaznaczeniem terenu niezbędnego dla obiektów budowlanych oraz istniejące uzbrojenie terenu. </w:t>
      </w:r>
    </w:p>
    <w:p w14:paraId="08B249DA" w14:textId="77777777" w:rsidR="0096237D" w:rsidRPr="003C77E9" w:rsidRDefault="0096237D" w:rsidP="00635C37">
      <w:pPr>
        <w:pStyle w:val="Akapitzlist"/>
        <w:numPr>
          <w:ilvl w:val="0"/>
          <w:numId w:val="21"/>
        </w:numPr>
        <w:spacing w:after="0" w:line="249" w:lineRule="auto"/>
        <w:ind w:right="427"/>
        <w:rPr>
          <w:rFonts w:ascii="Times New Roman" w:hAnsi="Times New Roman" w:cs="Times New Roman"/>
          <w:sz w:val="22"/>
        </w:rPr>
      </w:pPr>
      <w:r w:rsidRPr="000D13B7">
        <w:rPr>
          <w:rFonts w:ascii="Times New Roman" w:hAnsi="Times New Roman" w:cs="Times New Roman"/>
          <w:b/>
          <w:i/>
          <w:sz w:val="22"/>
        </w:rPr>
        <w:t>Analizę powiązania drogi z innymi drogami publicznymi</w:t>
      </w:r>
      <w:r w:rsidRPr="003C77E9">
        <w:rPr>
          <w:rFonts w:ascii="Times New Roman" w:hAnsi="Times New Roman" w:cs="Times New Roman"/>
          <w:sz w:val="22"/>
        </w:rPr>
        <w:t xml:space="preserve"> - </w:t>
      </w:r>
      <w:r>
        <w:rPr>
          <w:rFonts w:ascii="Times New Roman" w:hAnsi="Times New Roman" w:cs="Times New Roman"/>
          <w:sz w:val="22"/>
        </w:rPr>
        <w:t>(4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14:paraId="3AC7E6D2" w14:textId="77777777"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Analizę wraz określeniem kategorii dróg należy wykonać w formie opisowej i graficznej (np. na kopii mapy topograficznej), zgodnie z </w:t>
      </w:r>
      <w:r>
        <w:rPr>
          <w:rFonts w:ascii="Times New Roman" w:hAnsi="Times New Roman" w:cs="Times New Roman"/>
          <w:sz w:val="22"/>
        </w:rPr>
        <w:t>w/w u</w:t>
      </w:r>
      <w:r w:rsidRPr="003C77E9">
        <w:rPr>
          <w:rFonts w:ascii="Times New Roman" w:hAnsi="Times New Roman" w:cs="Times New Roman"/>
          <w:sz w:val="22"/>
        </w:rPr>
        <w:t>stawą</w:t>
      </w:r>
      <w:r>
        <w:rPr>
          <w:rFonts w:ascii="Times New Roman" w:hAnsi="Times New Roman" w:cs="Times New Roman"/>
          <w:sz w:val="22"/>
        </w:rPr>
        <w:t>.</w:t>
      </w:r>
      <w:r w:rsidRPr="003C77E9">
        <w:rPr>
          <w:rFonts w:ascii="Times New Roman" w:hAnsi="Times New Roman" w:cs="Times New Roman"/>
          <w:sz w:val="22"/>
        </w:rPr>
        <w:t xml:space="preserve"> </w:t>
      </w:r>
    </w:p>
    <w:p w14:paraId="21EEC9BA" w14:textId="77777777" w:rsidR="0096237D" w:rsidRPr="003C77E9" w:rsidRDefault="0096237D" w:rsidP="00635C37">
      <w:pPr>
        <w:pStyle w:val="Akapitzlist"/>
        <w:numPr>
          <w:ilvl w:val="0"/>
          <w:numId w:val="21"/>
        </w:numPr>
        <w:spacing w:after="0" w:line="249" w:lineRule="auto"/>
        <w:ind w:right="427"/>
        <w:rPr>
          <w:rFonts w:ascii="Times New Roman" w:hAnsi="Times New Roman" w:cs="Times New Roman"/>
          <w:sz w:val="22"/>
        </w:rPr>
      </w:pPr>
      <w:r w:rsidRPr="00375DEE">
        <w:rPr>
          <w:rFonts w:ascii="Times New Roman" w:hAnsi="Times New Roman" w:cs="Times New Roman"/>
          <w:b/>
          <w:i/>
          <w:sz w:val="22"/>
        </w:rPr>
        <w:lastRenderedPageBreak/>
        <w:t xml:space="preserve">Mapy zawierające projekty podziału nieruchomości, sporządzone w trybie </w:t>
      </w:r>
      <w:r>
        <w:rPr>
          <w:rFonts w:ascii="Times New Roman" w:hAnsi="Times New Roman" w:cs="Times New Roman"/>
          <w:b/>
          <w:i/>
          <w:sz w:val="22"/>
        </w:rPr>
        <w:t xml:space="preserve">w trybie w/w ustawy </w:t>
      </w:r>
      <w:r>
        <w:rPr>
          <w:rFonts w:ascii="Times New Roman" w:hAnsi="Times New Roman" w:cs="Times New Roman"/>
          <w:sz w:val="22"/>
        </w:rPr>
        <w:t>- (4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14:paraId="60BDAA54" w14:textId="77777777"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Mapy z projektami podziału powinny być </w:t>
      </w:r>
      <w:r>
        <w:rPr>
          <w:rFonts w:ascii="Times New Roman" w:hAnsi="Times New Roman" w:cs="Times New Roman"/>
          <w:sz w:val="22"/>
        </w:rPr>
        <w:t>sporządzone zgodnie z Ustawą [</w:t>
      </w:r>
      <w:r w:rsidRPr="003C77E9">
        <w:rPr>
          <w:rFonts w:ascii="Times New Roman" w:hAnsi="Times New Roman" w:cs="Times New Roman"/>
          <w:sz w:val="22"/>
        </w:rPr>
        <w:t xml:space="preserve">16] </w:t>
      </w:r>
      <w:r>
        <w:rPr>
          <w:rFonts w:ascii="Times New Roman" w:hAnsi="Times New Roman" w:cs="Times New Roman"/>
          <w:sz w:val="22"/>
        </w:rPr>
        <w:t>oraz</w:t>
      </w:r>
      <w:r w:rsidRPr="003C77E9">
        <w:rPr>
          <w:rFonts w:ascii="Times New Roman" w:hAnsi="Times New Roman" w:cs="Times New Roman"/>
          <w:sz w:val="22"/>
        </w:rPr>
        <w:t xml:space="preserve"> odrębnymi przepisami</w:t>
      </w:r>
    </w:p>
    <w:p w14:paraId="673C3679" w14:textId="77777777" w:rsidR="0096237D" w:rsidRDefault="0096237D" w:rsidP="00635C37">
      <w:pPr>
        <w:pStyle w:val="Akapitzlist"/>
        <w:numPr>
          <w:ilvl w:val="0"/>
          <w:numId w:val="21"/>
        </w:numPr>
        <w:spacing w:after="0" w:line="249" w:lineRule="auto"/>
        <w:ind w:right="427"/>
        <w:rPr>
          <w:rFonts w:ascii="Times New Roman" w:hAnsi="Times New Roman" w:cs="Times New Roman"/>
          <w:sz w:val="22"/>
        </w:rPr>
      </w:pPr>
      <w:r w:rsidRPr="00375DEE">
        <w:rPr>
          <w:rFonts w:ascii="Times New Roman" w:hAnsi="Times New Roman" w:cs="Times New Roman"/>
          <w:b/>
          <w:i/>
          <w:sz w:val="22"/>
        </w:rPr>
        <w:t>Określenie zmian w dotychczasowej infrastrukturze zagospodarowania terenu</w:t>
      </w:r>
      <w:r>
        <w:rPr>
          <w:rFonts w:ascii="Times New Roman" w:hAnsi="Times New Roman" w:cs="Times New Roman"/>
          <w:sz w:val="22"/>
        </w:rPr>
        <w:t xml:space="preserve"> - (4</w:t>
      </w:r>
      <w:r w:rsidRPr="003C77E9">
        <w:rPr>
          <w:rFonts w:ascii="Times New Roman" w:hAnsi="Times New Roman" w:cs="Times New Roman"/>
          <w:sz w:val="22"/>
        </w:rPr>
        <w:t xml:space="preserve"> egz.). </w:t>
      </w:r>
    </w:p>
    <w:p w14:paraId="0C02B79F" w14:textId="77777777" w:rsidR="0096237D" w:rsidRPr="00224EC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Należy przedstawić ze szczegółowym określeniem stanu istniejącego oraz projektowych zmian,  </w:t>
      </w:r>
      <w:r>
        <w:rPr>
          <w:rFonts w:ascii="Times New Roman" w:hAnsi="Times New Roman" w:cs="Times New Roman"/>
          <w:sz w:val="22"/>
        </w:rPr>
        <w:t xml:space="preserve">               </w:t>
      </w:r>
      <w:r w:rsidRPr="003C77E9">
        <w:rPr>
          <w:rFonts w:ascii="Times New Roman" w:hAnsi="Times New Roman" w:cs="Times New Roman"/>
          <w:sz w:val="22"/>
        </w:rPr>
        <w:t>w form</w:t>
      </w:r>
      <w:r>
        <w:rPr>
          <w:rFonts w:ascii="Times New Roman" w:hAnsi="Times New Roman" w:cs="Times New Roman"/>
          <w:sz w:val="22"/>
        </w:rPr>
        <w:t>ie opisowej zgodnie z Ustawą [1] oraz Rozporządzeniem [2], [3] i [</w:t>
      </w:r>
      <w:r w:rsidRPr="003C77E9">
        <w:rPr>
          <w:rFonts w:ascii="Times New Roman" w:hAnsi="Times New Roman" w:cs="Times New Roman"/>
          <w:sz w:val="22"/>
        </w:rPr>
        <w:t>12].</w:t>
      </w:r>
    </w:p>
    <w:p w14:paraId="5F4B054F" w14:textId="77777777" w:rsidR="0096237D" w:rsidRPr="00AF28CE" w:rsidRDefault="0096237D" w:rsidP="00635C37">
      <w:pPr>
        <w:pStyle w:val="Akapitzlist"/>
        <w:numPr>
          <w:ilvl w:val="0"/>
          <w:numId w:val="21"/>
        </w:numPr>
        <w:spacing w:after="0" w:line="249" w:lineRule="auto"/>
        <w:ind w:right="427"/>
        <w:rPr>
          <w:rFonts w:ascii="Times New Roman" w:hAnsi="Times New Roman" w:cs="Times New Roman"/>
          <w:sz w:val="22"/>
        </w:rPr>
      </w:pPr>
      <w:r w:rsidRPr="00375DEE">
        <w:rPr>
          <w:rFonts w:ascii="Times New Roman" w:hAnsi="Times New Roman" w:cs="Times New Roman"/>
          <w:b/>
          <w:i/>
          <w:sz w:val="22"/>
        </w:rPr>
        <w:t>Wykaz działek niezbędnych dla realizacji inwestycji oraz geodezyjne załączniki do wniosku                       o wydanie decyzji o zezwoleniu na realizację inwestycji drogowej</w:t>
      </w:r>
      <w:r>
        <w:rPr>
          <w:rFonts w:ascii="Times New Roman" w:hAnsi="Times New Roman" w:cs="Times New Roman"/>
          <w:sz w:val="22"/>
        </w:rPr>
        <w:t xml:space="preserve"> -  (4</w:t>
      </w:r>
      <w:r w:rsidRPr="00AF28CE">
        <w:rPr>
          <w:rFonts w:ascii="Times New Roman" w:hAnsi="Times New Roman" w:cs="Times New Roman"/>
          <w:sz w:val="22"/>
        </w:rPr>
        <w:t xml:space="preserve"> egz.)</w:t>
      </w:r>
      <w:r>
        <w:rPr>
          <w:rFonts w:ascii="Times New Roman" w:hAnsi="Times New Roman" w:cs="Times New Roman"/>
          <w:sz w:val="22"/>
        </w:rPr>
        <w:t xml:space="preserve"> </w:t>
      </w:r>
    </w:p>
    <w:p w14:paraId="5C178A87" w14:textId="120D17D5" w:rsidR="0096237D" w:rsidRPr="00AF28CE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Wykaz działek niezbędnych dla realizacji inwestycji oraz geodezyjne załączniki do wniosku </w:t>
      </w:r>
      <w:r>
        <w:rPr>
          <w:rFonts w:ascii="Times New Roman" w:hAnsi="Times New Roman" w:cs="Times New Roman"/>
          <w:sz w:val="22"/>
        </w:rPr>
        <w:t xml:space="preserve">                        </w:t>
      </w:r>
      <w:r w:rsidRPr="003C77E9">
        <w:rPr>
          <w:rFonts w:ascii="Times New Roman" w:hAnsi="Times New Roman" w:cs="Times New Roman"/>
          <w:sz w:val="22"/>
        </w:rPr>
        <w:t>o wydanie decyzji o zezwoleniu na realizację inwestycji drogowej powinny być spor</w:t>
      </w:r>
      <w:r>
        <w:rPr>
          <w:rFonts w:ascii="Times New Roman" w:hAnsi="Times New Roman" w:cs="Times New Roman"/>
          <w:sz w:val="22"/>
        </w:rPr>
        <w:t>ządzone zgodnie z Ustawą [1.16]</w:t>
      </w:r>
      <w:r w:rsidR="00425483">
        <w:rPr>
          <w:rFonts w:ascii="Times New Roman" w:hAnsi="Times New Roman" w:cs="Times New Roman"/>
          <w:sz w:val="22"/>
        </w:rPr>
        <w:t xml:space="preserve">. </w:t>
      </w:r>
      <w:r w:rsidR="00425483" w:rsidRPr="00425483">
        <w:rPr>
          <w:rFonts w:ascii="Times New Roman" w:hAnsi="Times New Roman" w:cs="Times New Roman"/>
          <w:b/>
          <w:bCs/>
          <w:sz w:val="22"/>
        </w:rPr>
        <w:t>Wniosek winien być zaparafowany przez Projektanta.</w:t>
      </w:r>
    </w:p>
    <w:p w14:paraId="0E2A4D4A" w14:textId="77777777" w:rsidR="0096237D" w:rsidRPr="003C77E9" w:rsidRDefault="0096237D" w:rsidP="0096237D">
      <w:pPr>
        <w:spacing w:after="0" w:line="249" w:lineRule="auto"/>
        <w:ind w:left="0" w:right="427" w:firstLine="0"/>
        <w:rPr>
          <w:rFonts w:ascii="Times New Roman" w:hAnsi="Times New Roman" w:cs="Times New Roman"/>
          <w:sz w:val="22"/>
        </w:rPr>
      </w:pPr>
    </w:p>
    <w:p w14:paraId="07E3C71C" w14:textId="77777777" w:rsidR="0096237D" w:rsidRPr="007431F5" w:rsidRDefault="0096237D" w:rsidP="00635C37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AF28CE">
        <w:rPr>
          <w:rFonts w:ascii="Times New Roman" w:hAnsi="Times New Roman" w:cs="Times New Roman"/>
          <w:b/>
          <w:sz w:val="22"/>
        </w:rPr>
        <w:t xml:space="preserve">Projekt wykonawczy </w:t>
      </w:r>
      <w:r>
        <w:rPr>
          <w:rFonts w:ascii="Times New Roman" w:hAnsi="Times New Roman" w:cs="Times New Roman"/>
          <w:sz w:val="22"/>
        </w:rPr>
        <w:t>-  (4</w:t>
      </w:r>
      <w:r w:rsidRPr="00AF28CE">
        <w:rPr>
          <w:rFonts w:ascii="Times New Roman" w:hAnsi="Times New Roman" w:cs="Times New Roman"/>
          <w:sz w:val="22"/>
        </w:rPr>
        <w:t xml:space="preserve"> egz.).</w:t>
      </w:r>
    </w:p>
    <w:p w14:paraId="485A2BA1" w14:textId="77777777"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Celem tego opracowania projektowego jest uzyskanie niezbędnych danych dla potrzeb wykonania, odbioru i rozliczenia robót budowlanych.</w:t>
      </w:r>
    </w:p>
    <w:p w14:paraId="46488AA4" w14:textId="77777777"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Wykonanie projektów wykonawczych, uzupełniających i uszczegółowiających projekty budowlane </w:t>
      </w:r>
      <w:r>
        <w:rPr>
          <w:rFonts w:ascii="Times New Roman" w:hAnsi="Times New Roman" w:cs="Times New Roman"/>
          <w:sz w:val="22"/>
        </w:rPr>
        <w:t xml:space="preserve">                  </w:t>
      </w:r>
      <w:r w:rsidRPr="003C77E9">
        <w:rPr>
          <w:rFonts w:ascii="Times New Roman" w:hAnsi="Times New Roman" w:cs="Times New Roman"/>
          <w:sz w:val="22"/>
        </w:rPr>
        <w:t>w zakresie i stopniu dokładności niezbędnym do sporządzenia przedmiaru robót, kosztorysu inwestorskiego, przygotowania oferty przez wykonawcę i realizację robót budowlanych.</w:t>
      </w:r>
    </w:p>
    <w:p w14:paraId="67FB9689" w14:textId="77777777"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Projekty te muszą uwzględniać wymagania określone w §</w:t>
      </w:r>
      <w:r>
        <w:rPr>
          <w:rFonts w:ascii="Times New Roman" w:hAnsi="Times New Roman" w:cs="Times New Roman"/>
          <w:sz w:val="22"/>
        </w:rPr>
        <w:t xml:space="preserve"> 5 rozporządzenia [</w:t>
      </w:r>
      <w:r w:rsidRPr="003C77E9">
        <w:rPr>
          <w:rFonts w:ascii="Times New Roman" w:hAnsi="Times New Roman" w:cs="Times New Roman"/>
          <w:sz w:val="22"/>
        </w:rPr>
        <w:t>12]. W skład projektu wykonawczego wchodzą m.in. następujące składniki obejmujące wszystkie planowane obiekty, instalacje i urządzenia:</w:t>
      </w:r>
    </w:p>
    <w:p w14:paraId="39CAE142" w14:textId="77777777" w:rsidR="0096237D" w:rsidRPr="003C77E9" w:rsidRDefault="0096237D" w:rsidP="00635C37">
      <w:pPr>
        <w:numPr>
          <w:ilvl w:val="0"/>
          <w:numId w:val="1"/>
        </w:numPr>
        <w:spacing w:after="0"/>
        <w:ind w:left="851" w:right="427" w:hanging="289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Opis techniczny,</w:t>
      </w:r>
    </w:p>
    <w:p w14:paraId="37307280" w14:textId="77777777" w:rsidR="0096237D" w:rsidRDefault="0096237D" w:rsidP="00635C37">
      <w:pPr>
        <w:numPr>
          <w:ilvl w:val="0"/>
          <w:numId w:val="1"/>
        </w:numPr>
        <w:spacing w:after="0"/>
        <w:ind w:left="851" w:right="427" w:hanging="289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Część rysunkowa </w:t>
      </w:r>
    </w:p>
    <w:p w14:paraId="58A563F4" w14:textId="77777777" w:rsidR="0096237D" w:rsidRPr="00950F78" w:rsidRDefault="0096237D" w:rsidP="00635C37">
      <w:pPr>
        <w:pStyle w:val="Akapitzlist"/>
        <w:numPr>
          <w:ilvl w:val="0"/>
          <w:numId w:val="11"/>
        </w:numPr>
        <w:spacing w:after="0"/>
        <w:ind w:left="851" w:right="427" w:hanging="284"/>
        <w:rPr>
          <w:rFonts w:ascii="Times New Roman" w:hAnsi="Times New Roman" w:cs="Times New Roman"/>
          <w:sz w:val="22"/>
        </w:rPr>
      </w:pPr>
      <w:r w:rsidRPr="00950F78">
        <w:rPr>
          <w:rFonts w:ascii="Times New Roman" w:hAnsi="Times New Roman" w:cs="Times New Roman"/>
          <w:sz w:val="22"/>
        </w:rPr>
        <w:t>dla branży drogowej powinna zawierać co najmniej poniższe rysunki::</w:t>
      </w:r>
    </w:p>
    <w:p w14:paraId="5BF85E1B" w14:textId="56CD8FCB" w:rsidR="0096237D" w:rsidRPr="003C77E9" w:rsidRDefault="0096237D" w:rsidP="00635C37">
      <w:pPr>
        <w:pStyle w:val="Akapitzlist"/>
        <w:numPr>
          <w:ilvl w:val="0"/>
          <w:numId w:val="9"/>
        </w:numPr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plan sytuacyjny 1:500</w:t>
      </w:r>
      <w:r w:rsidR="00CB39B8">
        <w:rPr>
          <w:rFonts w:ascii="Times New Roman" w:hAnsi="Times New Roman" w:cs="Times New Roman"/>
          <w:sz w:val="22"/>
        </w:rPr>
        <w:t>,</w:t>
      </w:r>
      <w:r w:rsidRPr="003C77E9">
        <w:rPr>
          <w:rFonts w:ascii="Times New Roman" w:hAnsi="Times New Roman" w:cs="Times New Roman"/>
          <w:sz w:val="22"/>
        </w:rPr>
        <w:t xml:space="preserve"> </w:t>
      </w:r>
    </w:p>
    <w:p w14:paraId="623F232C" w14:textId="77777777" w:rsidR="0096237D" w:rsidRPr="003C77E9" w:rsidRDefault="0096237D" w:rsidP="00635C37">
      <w:pPr>
        <w:pStyle w:val="Akapitzlist"/>
        <w:numPr>
          <w:ilvl w:val="0"/>
          <w:numId w:val="9"/>
        </w:numPr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przekroje normalne - charakterystyczne ( 1:50 - 1:100)</w:t>
      </w:r>
    </w:p>
    <w:p w14:paraId="2B35485F" w14:textId="77777777" w:rsidR="0096237D" w:rsidRDefault="0096237D" w:rsidP="00635C37">
      <w:pPr>
        <w:pStyle w:val="Akapitzlist"/>
        <w:numPr>
          <w:ilvl w:val="0"/>
          <w:numId w:val="9"/>
        </w:numPr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przekroje podł</w:t>
      </w:r>
      <w:r>
        <w:rPr>
          <w:rFonts w:ascii="Times New Roman" w:hAnsi="Times New Roman" w:cs="Times New Roman"/>
          <w:sz w:val="22"/>
        </w:rPr>
        <w:t>użne (1:100/1000 - 1:200/2000)</w:t>
      </w:r>
    </w:p>
    <w:p w14:paraId="362621E1" w14:textId="77777777" w:rsidR="0096237D" w:rsidRPr="003C77E9" w:rsidRDefault="0096237D" w:rsidP="00635C37">
      <w:pPr>
        <w:pStyle w:val="Akapitzlist"/>
        <w:numPr>
          <w:ilvl w:val="0"/>
          <w:numId w:val="9"/>
        </w:numPr>
        <w:spacing w:after="0"/>
        <w:ind w:left="567" w:right="4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szczegóły rozwiązań technicznych  (np.: zjazdy, zatoki autobusowe, przepusty pod drogą)</w:t>
      </w:r>
    </w:p>
    <w:p w14:paraId="6FEE8582" w14:textId="77777777" w:rsidR="0096237D" w:rsidRPr="003C77E9" w:rsidRDefault="0096237D" w:rsidP="00635C37">
      <w:pPr>
        <w:pStyle w:val="Akapitzlist"/>
        <w:numPr>
          <w:ilvl w:val="0"/>
          <w:numId w:val="11"/>
        </w:numPr>
        <w:spacing w:after="0"/>
        <w:ind w:left="851" w:right="427" w:hanging="284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d</w:t>
      </w:r>
      <w:r w:rsidRPr="003C77E9">
        <w:rPr>
          <w:rFonts w:ascii="Times New Roman" w:hAnsi="Times New Roman" w:cs="Times New Roman"/>
          <w:sz w:val="22"/>
        </w:rPr>
        <w:t>la innych obiektów</w:t>
      </w:r>
      <w:r>
        <w:rPr>
          <w:rFonts w:ascii="Times New Roman" w:hAnsi="Times New Roman" w:cs="Times New Roman"/>
          <w:sz w:val="22"/>
        </w:rPr>
        <w:t xml:space="preserve">, </w:t>
      </w:r>
      <w:r w:rsidRPr="003C77E9">
        <w:rPr>
          <w:rFonts w:ascii="Times New Roman" w:hAnsi="Times New Roman" w:cs="Times New Roman"/>
          <w:sz w:val="22"/>
        </w:rPr>
        <w:t>urządzeń ochrony środowiska</w:t>
      </w:r>
      <w:r>
        <w:rPr>
          <w:rFonts w:ascii="Times New Roman" w:hAnsi="Times New Roman" w:cs="Times New Roman"/>
          <w:sz w:val="22"/>
        </w:rPr>
        <w:t>,</w:t>
      </w:r>
      <w:r w:rsidRPr="0018607F"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 xml:space="preserve">infrastruktury technicznej związanej </w:t>
      </w:r>
      <w:r w:rsidR="00AD0475">
        <w:rPr>
          <w:rFonts w:ascii="Times New Roman" w:hAnsi="Times New Roman" w:cs="Times New Roman"/>
          <w:sz w:val="22"/>
        </w:rPr>
        <w:t xml:space="preserve">                                  </w:t>
      </w:r>
      <w:r w:rsidRPr="003C77E9">
        <w:rPr>
          <w:rFonts w:ascii="Times New Roman" w:hAnsi="Times New Roman" w:cs="Times New Roman"/>
          <w:sz w:val="22"/>
        </w:rPr>
        <w:t>i niezwiązanej z drogą</w:t>
      </w:r>
    </w:p>
    <w:p w14:paraId="2C84C516" w14:textId="77777777" w:rsidR="0096237D" w:rsidRPr="00C13FAB" w:rsidRDefault="0096237D" w:rsidP="00635C37">
      <w:pPr>
        <w:pStyle w:val="Akapitzlist"/>
        <w:numPr>
          <w:ilvl w:val="0"/>
          <w:numId w:val="9"/>
        </w:numPr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C13FAB">
        <w:rPr>
          <w:rFonts w:ascii="Times New Roman" w:hAnsi="Times New Roman" w:cs="Times New Roman"/>
          <w:sz w:val="22"/>
        </w:rPr>
        <w:t>w zależności od potrzeb.</w:t>
      </w:r>
    </w:p>
    <w:p w14:paraId="7C89B661" w14:textId="77777777" w:rsidR="0096237D" w:rsidRPr="003C77E9" w:rsidRDefault="0096237D" w:rsidP="00635C37">
      <w:pPr>
        <w:numPr>
          <w:ilvl w:val="0"/>
          <w:numId w:val="1"/>
        </w:numPr>
        <w:spacing w:after="0"/>
        <w:ind w:left="851" w:right="427" w:hanging="289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Uzgodnienia branżowe elementów sieci uzbrojenia w rejonie projektowanych robót.</w:t>
      </w:r>
    </w:p>
    <w:p w14:paraId="4A269BD4" w14:textId="77777777"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14:paraId="4634DFC5" w14:textId="77777777"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Do projektu wykonawczego należy także dołączyć </w:t>
      </w:r>
      <w:r w:rsidRPr="003C77E9">
        <w:rPr>
          <w:rFonts w:ascii="Times New Roman" w:hAnsi="Times New Roman" w:cs="Times New Roman"/>
          <w:b/>
          <w:sz w:val="22"/>
        </w:rPr>
        <w:t>oświadczenie projektanta</w:t>
      </w:r>
      <w:r w:rsidRPr="003C77E9">
        <w:rPr>
          <w:rFonts w:ascii="Times New Roman" w:hAnsi="Times New Roman" w:cs="Times New Roman"/>
          <w:sz w:val="22"/>
        </w:rPr>
        <w:t xml:space="preserve"> oraz </w:t>
      </w:r>
      <w:r w:rsidRPr="003C77E9">
        <w:rPr>
          <w:rFonts w:ascii="Times New Roman" w:hAnsi="Times New Roman" w:cs="Times New Roman"/>
          <w:b/>
          <w:sz w:val="22"/>
        </w:rPr>
        <w:t>oświadczenie sprawdzającego</w:t>
      </w:r>
      <w:r w:rsidRPr="003C77E9">
        <w:rPr>
          <w:rFonts w:ascii="Times New Roman" w:hAnsi="Times New Roman" w:cs="Times New Roman"/>
          <w:sz w:val="22"/>
        </w:rPr>
        <w:t xml:space="preserve"> o sporządzeniu dokumentacji zgodnie z umową, obowiązującymi przepisami </w:t>
      </w:r>
      <w:proofErr w:type="spellStart"/>
      <w:r w:rsidRPr="003C77E9">
        <w:rPr>
          <w:rFonts w:ascii="Times New Roman" w:hAnsi="Times New Roman" w:cs="Times New Roman"/>
          <w:sz w:val="22"/>
        </w:rPr>
        <w:t>techniczno</w:t>
      </w:r>
      <w:proofErr w:type="spellEnd"/>
      <w:r w:rsidRPr="003C77E9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–</w:t>
      </w:r>
      <w:r w:rsidRPr="003C77E9">
        <w:rPr>
          <w:rFonts w:ascii="Times New Roman" w:hAnsi="Times New Roman" w:cs="Times New Roman"/>
          <w:sz w:val="22"/>
        </w:rPr>
        <w:t xml:space="preserve"> budowlanymi, normami, wytycznymi oraz zasadami wiedzy technicznej, i że przedmiotowa dokumentacja jest kompletna z punktu widzenia celu, któremu ma służyć.</w:t>
      </w:r>
    </w:p>
    <w:p w14:paraId="7579548A" w14:textId="77777777" w:rsidR="00542701" w:rsidRDefault="00542701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14:paraId="4AAD3961" w14:textId="77777777" w:rsidR="0096237D" w:rsidRPr="003C77E9" w:rsidRDefault="0096237D" w:rsidP="00635C37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Specyfikacje techniczne wykonania i odbioru robót budowlanych</w:t>
      </w:r>
      <w:r w:rsidRPr="003C77E9">
        <w:rPr>
          <w:rFonts w:ascii="Times New Roman" w:hAnsi="Times New Roman" w:cs="Times New Roman"/>
          <w:sz w:val="22"/>
        </w:rPr>
        <w:t xml:space="preserve"> - (4 egz.).</w:t>
      </w:r>
    </w:p>
    <w:p w14:paraId="727F12D4" w14:textId="77777777" w:rsidR="0096237D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Specyfikacje techniczne wykonania i odbioru robót budowlanych należy wykonać zgodnie </w:t>
      </w:r>
      <w:r>
        <w:rPr>
          <w:rFonts w:ascii="Times New Roman" w:hAnsi="Times New Roman" w:cs="Times New Roman"/>
          <w:sz w:val="22"/>
        </w:rPr>
        <w:t xml:space="preserve"> </w:t>
      </w:r>
      <w:r w:rsidR="00AD0475">
        <w:rPr>
          <w:rFonts w:ascii="Times New Roman" w:hAnsi="Times New Roman" w:cs="Times New Roman"/>
          <w:sz w:val="22"/>
        </w:rPr>
        <w:t xml:space="preserve">                                 </w:t>
      </w:r>
      <w:r>
        <w:rPr>
          <w:rFonts w:ascii="Times New Roman" w:hAnsi="Times New Roman" w:cs="Times New Roman"/>
          <w:sz w:val="22"/>
        </w:rPr>
        <w:t>z</w:t>
      </w:r>
      <w:r w:rsidR="00AD0475">
        <w:rPr>
          <w:rFonts w:ascii="Times New Roman" w:hAnsi="Times New Roman" w:cs="Times New Roman"/>
          <w:sz w:val="22"/>
        </w:rPr>
        <w:t xml:space="preserve">  </w:t>
      </w:r>
      <w:r>
        <w:rPr>
          <w:rFonts w:ascii="Times New Roman" w:hAnsi="Times New Roman" w:cs="Times New Roman"/>
          <w:sz w:val="22"/>
        </w:rPr>
        <w:t xml:space="preserve"> Rozporządzeniem [</w:t>
      </w:r>
      <w:r w:rsidRPr="003C77E9">
        <w:rPr>
          <w:rFonts w:ascii="Times New Roman" w:hAnsi="Times New Roman" w:cs="Times New Roman"/>
          <w:sz w:val="22"/>
        </w:rPr>
        <w:t xml:space="preserve">12]. Powinny one zawierać szczegółowe wymagania dla wykonawcy robót </w:t>
      </w:r>
      <w:r>
        <w:rPr>
          <w:rFonts w:ascii="Times New Roman" w:hAnsi="Times New Roman" w:cs="Times New Roman"/>
          <w:sz w:val="22"/>
        </w:rPr>
        <w:t xml:space="preserve">                 </w:t>
      </w:r>
      <w:r w:rsidRPr="003C77E9">
        <w:rPr>
          <w:rFonts w:ascii="Times New Roman" w:hAnsi="Times New Roman" w:cs="Times New Roman"/>
          <w:sz w:val="22"/>
        </w:rPr>
        <w:t xml:space="preserve">w zakresie: sprzętu, materiałów, transportu, wykonania robót, kontroli, jakości wykonania robót, obmiarów robót, odbiorów wykonanych robót i podstaw płatności za roboty. Specyfikacje ponadto muszą dotyczyć zakresu robót objętych dokumentacją projektową i uwzględniać warunki </w:t>
      </w:r>
      <w:proofErr w:type="spellStart"/>
      <w:r w:rsidRPr="003C77E9">
        <w:rPr>
          <w:rFonts w:ascii="Times New Roman" w:hAnsi="Times New Roman" w:cs="Times New Roman"/>
          <w:sz w:val="22"/>
        </w:rPr>
        <w:t>techniczno</w:t>
      </w:r>
      <w:proofErr w:type="spellEnd"/>
      <w:r w:rsidRPr="003C77E9">
        <w:rPr>
          <w:rFonts w:ascii="Times New Roman" w:hAnsi="Times New Roman" w:cs="Times New Roman"/>
          <w:sz w:val="22"/>
        </w:rPr>
        <w:t xml:space="preserve"> - budowlane, normy i przepisy obowiązujące dla tego projektu.</w:t>
      </w:r>
    </w:p>
    <w:p w14:paraId="100251FE" w14:textId="77777777" w:rsidR="0096237D" w:rsidRPr="003C77E9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14:paraId="4410443B" w14:textId="77777777" w:rsidR="0096237D" w:rsidRPr="003C77E9" w:rsidRDefault="0096237D" w:rsidP="00635C37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 xml:space="preserve">Przedmiar robót dla każdej branży </w:t>
      </w:r>
      <w:r w:rsidRPr="003C77E9">
        <w:rPr>
          <w:rFonts w:ascii="Times New Roman" w:hAnsi="Times New Roman" w:cs="Times New Roman"/>
          <w:sz w:val="22"/>
        </w:rPr>
        <w:t>- (3 egz.).</w:t>
      </w:r>
    </w:p>
    <w:p w14:paraId="3F1665CC" w14:textId="77777777" w:rsidR="0096237D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Przedmiar robót należy wykonać dla wszystkich branż i wszystkich robót objętych dokumentacją projekto</w:t>
      </w:r>
      <w:r>
        <w:rPr>
          <w:rFonts w:ascii="Times New Roman" w:hAnsi="Times New Roman" w:cs="Times New Roman"/>
          <w:sz w:val="22"/>
        </w:rPr>
        <w:t>wą zgodnie z Rozporządzeniem [</w:t>
      </w:r>
      <w:r w:rsidRPr="003C77E9">
        <w:rPr>
          <w:rFonts w:ascii="Times New Roman" w:hAnsi="Times New Roman" w:cs="Times New Roman"/>
          <w:sz w:val="22"/>
        </w:rPr>
        <w:t xml:space="preserve">12]. </w:t>
      </w:r>
      <w:r>
        <w:rPr>
          <w:rFonts w:ascii="Times New Roman" w:hAnsi="Times New Roman" w:cs="Times New Roman"/>
          <w:sz w:val="22"/>
        </w:rPr>
        <w:t xml:space="preserve">W przypadku wystąpienia konieczności rozbiórki lub przestawienia obiektów kolidujących z inwestycją należy przewidzieć w wycenie wszystkie niezbędne prace. </w:t>
      </w:r>
    </w:p>
    <w:p w14:paraId="594C1F32" w14:textId="77777777" w:rsidR="0096237D" w:rsidRPr="00211133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b/>
          <w:sz w:val="22"/>
          <w:u w:val="single"/>
        </w:rPr>
      </w:pPr>
      <w:r>
        <w:rPr>
          <w:rFonts w:ascii="Times New Roman" w:hAnsi="Times New Roman" w:cs="Times New Roman"/>
          <w:sz w:val="22"/>
        </w:rPr>
        <w:t>Przedmiar robót winien zawierać szczegółowe zestawienia robót planowanych do wykonania umożliwiający opracowanie</w:t>
      </w:r>
      <w:r w:rsidR="00326019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 kosztorysów </w:t>
      </w:r>
      <w:r w:rsidR="00326019">
        <w:rPr>
          <w:rFonts w:ascii="Times New Roman" w:hAnsi="Times New Roman" w:cs="Times New Roman"/>
          <w:sz w:val="22"/>
        </w:rPr>
        <w:t xml:space="preserve"> dla wybranych odcinków dróg </w:t>
      </w:r>
      <w:r>
        <w:rPr>
          <w:rFonts w:ascii="Times New Roman" w:hAnsi="Times New Roman" w:cs="Times New Roman"/>
          <w:sz w:val="22"/>
        </w:rPr>
        <w:t>w przypadku etapowej realizacji inwestycji</w:t>
      </w:r>
      <w:r w:rsidR="00681DA6">
        <w:rPr>
          <w:rFonts w:ascii="Times New Roman" w:hAnsi="Times New Roman" w:cs="Times New Roman"/>
          <w:sz w:val="22"/>
        </w:rPr>
        <w:t xml:space="preserve">, </w:t>
      </w:r>
      <w:r w:rsidR="00681DA6" w:rsidRPr="004B2954">
        <w:rPr>
          <w:rFonts w:ascii="Times New Roman" w:hAnsi="Times New Roman" w:cs="Times New Roman"/>
          <w:sz w:val="22"/>
        </w:rPr>
        <w:t>w tym</w:t>
      </w:r>
      <w:r w:rsidR="008956C9" w:rsidRPr="004B2954">
        <w:rPr>
          <w:rFonts w:ascii="Times New Roman" w:hAnsi="Times New Roman" w:cs="Times New Roman"/>
          <w:sz w:val="22"/>
        </w:rPr>
        <w:t xml:space="preserve"> przede wszystkim</w:t>
      </w:r>
      <w:r w:rsidR="00681DA6" w:rsidRPr="004B2954">
        <w:rPr>
          <w:rFonts w:ascii="Times New Roman" w:hAnsi="Times New Roman" w:cs="Times New Roman"/>
          <w:sz w:val="22"/>
        </w:rPr>
        <w:t xml:space="preserve"> </w:t>
      </w:r>
      <w:r w:rsidR="00681DA6" w:rsidRPr="004B2954">
        <w:rPr>
          <w:rFonts w:ascii="Times New Roman" w:hAnsi="Times New Roman" w:cs="Times New Roman"/>
          <w:b/>
          <w:sz w:val="22"/>
          <w:u w:val="single"/>
        </w:rPr>
        <w:t>tabel</w:t>
      </w:r>
      <w:r w:rsidR="00211133" w:rsidRPr="004B2954">
        <w:rPr>
          <w:rFonts w:ascii="Times New Roman" w:hAnsi="Times New Roman" w:cs="Times New Roman"/>
          <w:b/>
          <w:sz w:val="22"/>
          <w:u w:val="single"/>
        </w:rPr>
        <w:t>ę</w:t>
      </w:r>
      <w:r w:rsidR="00681DA6" w:rsidRPr="004B2954">
        <w:rPr>
          <w:rFonts w:ascii="Times New Roman" w:hAnsi="Times New Roman" w:cs="Times New Roman"/>
          <w:b/>
          <w:sz w:val="22"/>
          <w:u w:val="single"/>
        </w:rPr>
        <w:t xml:space="preserve"> robót ziemnych, tabelę </w:t>
      </w:r>
      <w:proofErr w:type="spellStart"/>
      <w:r w:rsidR="00681DA6" w:rsidRPr="004B2954">
        <w:rPr>
          <w:rFonts w:ascii="Times New Roman" w:hAnsi="Times New Roman" w:cs="Times New Roman"/>
          <w:b/>
          <w:sz w:val="22"/>
          <w:u w:val="single"/>
        </w:rPr>
        <w:t>wyrównań</w:t>
      </w:r>
      <w:proofErr w:type="spellEnd"/>
      <w:r w:rsidR="00681DA6" w:rsidRPr="004B2954">
        <w:rPr>
          <w:rFonts w:ascii="Times New Roman" w:hAnsi="Times New Roman" w:cs="Times New Roman"/>
          <w:b/>
          <w:sz w:val="22"/>
          <w:u w:val="single"/>
        </w:rPr>
        <w:t xml:space="preserve">, </w:t>
      </w:r>
      <w:r w:rsidR="00211133" w:rsidRPr="004B2954">
        <w:rPr>
          <w:rFonts w:ascii="Times New Roman" w:hAnsi="Times New Roman" w:cs="Times New Roman"/>
          <w:b/>
          <w:sz w:val="22"/>
          <w:u w:val="single"/>
        </w:rPr>
        <w:t xml:space="preserve">tabelę </w:t>
      </w:r>
      <w:r w:rsidR="00211133" w:rsidRPr="004B2954">
        <w:rPr>
          <w:rFonts w:ascii="Times New Roman" w:hAnsi="Times New Roman" w:cs="Times New Roman"/>
          <w:b/>
          <w:sz w:val="22"/>
          <w:u w:val="single"/>
        </w:rPr>
        <w:lastRenderedPageBreak/>
        <w:t>poszerzeń, tabelę rozbiórek lub plan rozbiórek sporządzony na mapie do celów projektowych w oparciu o projektowany plan zagospodarowania terenu.</w:t>
      </w:r>
    </w:p>
    <w:p w14:paraId="5855A411" w14:textId="77777777" w:rsidR="0096237D" w:rsidRPr="003C77E9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</w:p>
    <w:p w14:paraId="68841762" w14:textId="77777777" w:rsidR="0096237D" w:rsidRPr="003C77E9" w:rsidRDefault="0096237D" w:rsidP="00635C37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 xml:space="preserve">Kosztorys inwestorski dla wszystkich branż </w:t>
      </w:r>
      <w:r w:rsidRPr="003C77E9">
        <w:rPr>
          <w:rFonts w:ascii="Times New Roman" w:hAnsi="Times New Roman" w:cs="Times New Roman"/>
          <w:sz w:val="22"/>
        </w:rPr>
        <w:t>- (2 egz.).</w:t>
      </w:r>
    </w:p>
    <w:p w14:paraId="0FE8DF9B" w14:textId="7D0AC55F" w:rsidR="002402B4" w:rsidRDefault="0096237D" w:rsidP="00D155CE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Kosztorysy inwestorskie powinny odpowiadać m.in. wymaganiom</w:t>
      </w:r>
      <w:r>
        <w:rPr>
          <w:rFonts w:ascii="Times New Roman" w:hAnsi="Times New Roman" w:cs="Times New Roman"/>
          <w:sz w:val="22"/>
        </w:rPr>
        <w:t xml:space="preserve"> określonym w Rozporządzeniu [</w:t>
      </w:r>
      <w:r w:rsidRPr="003C77E9">
        <w:rPr>
          <w:rFonts w:ascii="Times New Roman" w:hAnsi="Times New Roman" w:cs="Times New Roman"/>
          <w:sz w:val="22"/>
        </w:rPr>
        <w:t>5]</w:t>
      </w:r>
      <w:r w:rsidR="00D155CE">
        <w:rPr>
          <w:rFonts w:ascii="Times New Roman" w:hAnsi="Times New Roman" w:cs="Times New Roman"/>
          <w:sz w:val="22"/>
        </w:rPr>
        <w:t xml:space="preserve"> i powinny obejmować</w:t>
      </w:r>
      <w:r w:rsidR="00747A64">
        <w:rPr>
          <w:rFonts w:ascii="Times New Roman" w:hAnsi="Times New Roman" w:cs="Times New Roman"/>
          <w:sz w:val="22"/>
        </w:rPr>
        <w:t xml:space="preserve"> m. in.</w:t>
      </w:r>
      <w:r w:rsidR="002402B4">
        <w:rPr>
          <w:rFonts w:ascii="Times New Roman" w:hAnsi="Times New Roman" w:cs="Times New Roman"/>
          <w:sz w:val="22"/>
        </w:rPr>
        <w:t>:</w:t>
      </w:r>
    </w:p>
    <w:p w14:paraId="127FBCF2" w14:textId="5DEB7823" w:rsidR="002402B4" w:rsidRDefault="002402B4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- stronę tytułową zawierającą:</w:t>
      </w:r>
    </w:p>
    <w:p w14:paraId="2D6CBF17" w14:textId="4A87E0C6" w:rsidR="002402B4" w:rsidRDefault="002402B4" w:rsidP="002402B4">
      <w:pPr>
        <w:pStyle w:val="Akapitzlist"/>
        <w:numPr>
          <w:ilvl w:val="0"/>
          <w:numId w:val="9"/>
        </w:numPr>
        <w:spacing w:after="0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Nazwę obiektu lub robót budowlanych z uwzględnieniem nazw i kodów Wspólnego Słownika Zamówień i podaniem lokalizacji,</w:t>
      </w:r>
    </w:p>
    <w:p w14:paraId="733721BC" w14:textId="2C222016" w:rsidR="002402B4" w:rsidRPr="002402B4" w:rsidRDefault="002402B4" w:rsidP="002402B4">
      <w:pPr>
        <w:pStyle w:val="Akapitzlist"/>
        <w:numPr>
          <w:ilvl w:val="0"/>
          <w:numId w:val="9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2402B4">
        <w:rPr>
          <w:rFonts w:ascii="Times New Roman" w:hAnsi="Times New Roman" w:cs="Times New Roman"/>
          <w:sz w:val="22"/>
        </w:rPr>
        <w:t>nazwę i adres zamawiającego,</w:t>
      </w:r>
    </w:p>
    <w:p w14:paraId="2516211C" w14:textId="09BD5E8D" w:rsidR="002402B4" w:rsidRPr="002402B4" w:rsidRDefault="002402B4" w:rsidP="002402B4">
      <w:pPr>
        <w:pStyle w:val="Akapitzlist"/>
        <w:numPr>
          <w:ilvl w:val="0"/>
          <w:numId w:val="9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2402B4">
        <w:rPr>
          <w:rFonts w:ascii="Times New Roman" w:hAnsi="Times New Roman" w:cs="Times New Roman"/>
          <w:sz w:val="22"/>
        </w:rPr>
        <w:t>nazwę i adres jednostki opracowującej kosztorys,</w:t>
      </w:r>
    </w:p>
    <w:p w14:paraId="5D00F3BB" w14:textId="138E04BA" w:rsidR="002402B4" w:rsidRPr="002402B4" w:rsidRDefault="002402B4" w:rsidP="002402B4">
      <w:pPr>
        <w:pStyle w:val="Akapitzlist"/>
        <w:numPr>
          <w:ilvl w:val="0"/>
          <w:numId w:val="9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2402B4">
        <w:rPr>
          <w:rFonts w:ascii="Times New Roman" w:hAnsi="Times New Roman" w:cs="Times New Roman"/>
          <w:sz w:val="22"/>
        </w:rPr>
        <w:t>imiona i nazwiska, z określeniem funkcji osób opracowujących kosztorys, a także ich podpisy,</w:t>
      </w:r>
    </w:p>
    <w:p w14:paraId="08932E7E" w14:textId="2E668548" w:rsidR="002402B4" w:rsidRPr="002402B4" w:rsidRDefault="002402B4" w:rsidP="002402B4">
      <w:pPr>
        <w:pStyle w:val="Akapitzlist"/>
        <w:numPr>
          <w:ilvl w:val="0"/>
          <w:numId w:val="9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2402B4">
        <w:rPr>
          <w:rFonts w:ascii="Times New Roman" w:hAnsi="Times New Roman" w:cs="Times New Roman"/>
          <w:sz w:val="22"/>
        </w:rPr>
        <w:t>wartość kosztorysową robót,</w:t>
      </w:r>
    </w:p>
    <w:p w14:paraId="116B5E49" w14:textId="4DEFD4B7" w:rsidR="002402B4" w:rsidRPr="002402B4" w:rsidRDefault="002402B4" w:rsidP="002402B4">
      <w:pPr>
        <w:pStyle w:val="Akapitzlist"/>
        <w:numPr>
          <w:ilvl w:val="0"/>
          <w:numId w:val="9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2402B4">
        <w:rPr>
          <w:rFonts w:ascii="Times New Roman" w:hAnsi="Times New Roman" w:cs="Times New Roman"/>
          <w:sz w:val="22"/>
        </w:rPr>
        <w:t>datę opracowania kosztorysu</w:t>
      </w:r>
    </w:p>
    <w:p w14:paraId="59C6F32E" w14:textId="10FF7BF7" w:rsidR="002402B4" w:rsidRDefault="002402B4" w:rsidP="002402B4">
      <w:pPr>
        <w:pStyle w:val="Akapitzlist"/>
        <w:numPr>
          <w:ilvl w:val="0"/>
          <w:numId w:val="9"/>
        </w:numPr>
        <w:spacing w:after="0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określenie branży, której dotyczy kosztorys,</w:t>
      </w:r>
    </w:p>
    <w:p w14:paraId="3443720C" w14:textId="1CD2F9B2" w:rsidR="002402B4" w:rsidRDefault="002402B4" w:rsidP="002402B4">
      <w:pPr>
        <w:pStyle w:val="Akapitzlist"/>
        <w:numPr>
          <w:ilvl w:val="0"/>
          <w:numId w:val="9"/>
        </w:numPr>
        <w:spacing w:after="0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kody CPV głównych robót</w:t>
      </w:r>
    </w:p>
    <w:p w14:paraId="516F336A" w14:textId="5639F249" w:rsidR="002402B4" w:rsidRPr="002402B4" w:rsidRDefault="002402B4" w:rsidP="002402B4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- </w:t>
      </w:r>
      <w:r w:rsidRPr="002402B4">
        <w:rPr>
          <w:rFonts w:ascii="Times New Roman" w:hAnsi="Times New Roman" w:cs="Times New Roman"/>
          <w:sz w:val="22"/>
        </w:rPr>
        <w:t>ogólną charakterystykę obiektu lub robót, zawierającą krótki opis techniczny wraz z istotnymi parametrami, które określają wielkość obiektu lub robót;</w:t>
      </w:r>
    </w:p>
    <w:p w14:paraId="63451072" w14:textId="77777777" w:rsidR="00D155CE" w:rsidRDefault="002402B4" w:rsidP="002402B4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- </w:t>
      </w:r>
      <w:r w:rsidRPr="002402B4">
        <w:rPr>
          <w:rFonts w:ascii="Times New Roman" w:hAnsi="Times New Roman" w:cs="Times New Roman"/>
          <w:sz w:val="22"/>
        </w:rPr>
        <w:t>tabelę wartości elementów scalonych, sporządzoną w postaci sumarycznego zestawienia wartości robót określonych przedmiarem robót, łącznie z narzutami kosztów pośrednich i zysku, odniesionych do elementu obiektu lub zbiorczych rodzajów robót</w:t>
      </w:r>
      <w:r w:rsidR="00D155CE" w:rsidRPr="00D155CE">
        <w:rPr>
          <w:rFonts w:ascii="Times New Roman" w:hAnsi="Times New Roman" w:cs="Times New Roman"/>
          <w:sz w:val="22"/>
        </w:rPr>
        <w:t xml:space="preserve"> </w:t>
      </w:r>
    </w:p>
    <w:p w14:paraId="64C1E792" w14:textId="315D4C4E" w:rsidR="002402B4" w:rsidRPr="002402B4" w:rsidRDefault="00D155CE" w:rsidP="002402B4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Kosztorysy </w:t>
      </w:r>
      <w:r>
        <w:rPr>
          <w:rFonts w:ascii="Times New Roman" w:hAnsi="Times New Roman" w:cs="Times New Roman"/>
          <w:sz w:val="22"/>
        </w:rPr>
        <w:t xml:space="preserve">winny być przekazane na </w:t>
      </w:r>
      <w:r w:rsidRPr="003C77E9">
        <w:rPr>
          <w:rFonts w:ascii="Times New Roman" w:hAnsi="Times New Roman" w:cs="Times New Roman"/>
          <w:sz w:val="22"/>
        </w:rPr>
        <w:t xml:space="preserve"> nośniku elektronicznym</w:t>
      </w:r>
      <w:r>
        <w:rPr>
          <w:rFonts w:ascii="Times New Roman" w:hAnsi="Times New Roman" w:cs="Times New Roman"/>
          <w:sz w:val="22"/>
        </w:rPr>
        <w:t xml:space="preserve"> w formacie EXEL</w:t>
      </w:r>
      <w:r w:rsidRPr="003C77E9">
        <w:rPr>
          <w:rFonts w:ascii="Times New Roman" w:hAnsi="Times New Roman" w:cs="Times New Roman"/>
          <w:sz w:val="22"/>
        </w:rPr>
        <w:t xml:space="preserve">.  </w:t>
      </w:r>
    </w:p>
    <w:p w14:paraId="4DD6F327" w14:textId="7AE0AC7D" w:rsidR="0096237D" w:rsidRDefault="00D00A1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  <w:u w:val="single"/>
        </w:rPr>
      </w:pPr>
      <w:r w:rsidRPr="003C73D6">
        <w:rPr>
          <w:rFonts w:ascii="Times New Roman" w:hAnsi="Times New Roman" w:cs="Times New Roman"/>
          <w:sz w:val="22"/>
          <w:u w:val="single"/>
        </w:rPr>
        <w:t>Wykonawca w opracowaniu projektowym zastosuje nazwy i kody określone we Wspólnym Słowniku</w:t>
      </w:r>
      <w:r>
        <w:rPr>
          <w:rFonts w:ascii="Times New Roman" w:hAnsi="Times New Roman" w:cs="Times New Roman"/>
          <w:sz w:val="22"/>
        </w:rPr>
        <w:t xml:space="preserve"> </w:t>
      </w:r>
      <w:r w:rsidRPr="00E83C9A">
        <w:rPr>
          <w:rFonts w:ascii="Times New Roman" w:hAnsi="Times New Roman" w:cs="Times New Roman"/>
          <w:sz w:val="22"/>
          <w:u w:val="single"/>
        </w:rPr>
        <w:t>Zamówień dotyczące procedur udzielania zamówień publicznych w zakresie CPV zgodnie z obowiązującymi przepisami i dyrektywami unijnymi.</w:t>
      </w:r>
    </w:p>
    <w:p w14:paraId="18462748" w14:textId="77777777" w:rsidR="006C637D" w:rsidRPr="003C77E9" w:rsidRDefault="006C6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</w:p>
    <w:p w14:paraId="4A3B0D2A" w14:textId="77777777" w:rsidR="0096237D" w:rsidRPr="001F5FB7" w:rsidRDefault="0096237D" w:rsidP="00635C37">
      <w:pPr>
        <w:pStyle w:val="Akapitzlist"/>
        <w:numPr>
          <w:ilvl w:val="0"/>
          <w:numId w:val="6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Pozostałe opinie, pozwolenia, postanowienia i decyzje wymagane przez Ustawę z dnia 10 kwietnia 2003r. o szczególnych zasadach przygotowania i realizacji inwestycji w zakresie dróg publicznych</w:t>
      </w:r>
      <w:r w:rsidRPr="003C77E9">
        <w:rPr>
          <w:rFonts w:ascii="Times New Roman" w:hAnsi="Times New Roman" w:cs="Times New Roman"/>
          <w:sz w:val="22"/>
        </w:rPr>
        <w:t xml:space="preserve"> (5 egz.)</w:t>
      </w:r>
      <w:r w:rsidR="00260630">
        <w:rPr>
          <w:rFonts w:ascii="Times New Roman" w:hAnsi="Times New Roman" w:cs="Times New Roman"/>
          <w:sz w:val="22"/>
        </w:rPr>
        <w:t xml:space="preserve"> </w:t>
      </w:r>
      <w:r w:rsidR="00603446">
        <w:rPr>
          <w:rFonts w:ascii="Times New Roman" w:hAnsi="Times New Roman" w:cs="Times New Roman"/>
          <w:sz w:val="22"/>
        </w:rPr>
        <w:t>– w przypadku przyjęcia tej procedury</w:t>
      </w:r>
    </w:p>
    <w:p w14:paraId="5616ECE2" w14:textId="77777777" w:rsidR="0096237D" w:rsidRPr="004D3311" w:rsidRDefault="0096237D" w:rsidP="0096237D">
      <w:pPr>
        <w:spacing w:after="0"/>
        <w:ind w:left="0" w:right="427" w:firstLine="0"/>
        <w:rPr>
          <w:rFonts w:ascii="Times New Roman" w:hAnsi="Times New Roman" w:cs="Times New Roman"/>
          <w:sz w:val="22"/>
        </w:rPr>
      </w:pPr>
      <w:bookmarkStart w:id="0" w:name="_GoBack"/>
      <w:bookmarkEnd w:id="0"/>
    </w:p>
    <w:p w14:paraId="488A864C" w14:textId="77777777" w:rsidR="00542701" w:rsidRDefault="00542701" w:rsidP="00542701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  <w:r>
        <w:rPr>
          <w:rFonts w:ascii="Times New Roman" w:hAnsi="Times New Roman" w:cs="Times New Roman"/>
          <w:b/>
          <w:sz w:val="22"/>
          <w:u w:val="single" w:color="000000"/>
        </w:rPr>
        <w:t xml:space="preserve">Część IV. 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 xml:space="preserve">Pozostałe wymagania dotyczące wykonania dokumentacji </w:t>
      </w:r>
      <w:r>
        <w:rPr>
          <w:rFonts w:ascii="Times New Roman" w:hAnsi="Times New Roman" w:cs="Times New Roman"/>
          <w:b/>
          <w:sz w:val="22"/>
          <w:u w:val="single" w:color="000000"/>
        </w:rPr>
        <w:t xml:space="preserve"> 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>projektowej.</w:t>
      </w:r>
    </w:p>
    <w:p w14:paraId="054EF68B" w14:textId="77777777" w:rsidR="00542701" w:rsidRPr="00496D46" w:rsidRDefault="00542701" w:rsidP="00542701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</w:p>
    <w:p w14:paraId="4154D94F" w14:textId="77777777" w:rsidR="00542701" w:rsidRPr="00D35C77" w:rsidRDefault="00542701" w:rsidP="00635C37">
      <w:pPr>
        <w:pStyle w:val="Akapitzlist"/>
        <w:numPr>
          <w:ilvl w:val="0"/>
          <w:numId w:val="7"/>
        </w:numPr>
        <w:spacing w:after="0" w:line="240" w:lineRule="auto"/>
        <w:ind w:left="567" w:right="427"/>
        <w:contextualSpacing w:val="0"/>
        <w:rPr>
          <w:rFonts w:ascii="Times New Roman" w:hAnsi="Times New Roman"/>
          <w:sz w:val="22"/>
        </w:rPr>
      </w:pPr>
      <w:r w:rsidRPr="00D35C77">
        <w:rPr>
          <w:rFonts w:ascii="Times New Roman" w:hAnsi="Times New Roman"/>
          <w:sz w:val="22"/>
        </w:rPr>
        <w:t xml:space="preserve">Dokumentację należy wykonać w zakresie niezbędnym do uzyskania </w:t>
      </w:r>
      <w:r w:rsidR="00D35C77" w:rsidRPr="00D35C77">
        <w:rPr>
          <w:rFonts w:ascii="Times New Roman" w:hAnsi="Times New Roman"/>
          <w:sz w:val="22"/>
        </w:rPr>
        <w:t>decyzji o zezwoleniu na realizację inwestycji drogowej</w:t>
      </w:r>
      <w:r w:rsidR="00C41286">
        <w:rPr>
          <w:rFonts w:ascii="Times New Roman" w:hAnsi="Times New Roman"/>
          <w:sz w:val="22"/>
        </w:rPr>
        <w:t xml:space="preserve"> – w zależności od przyjętej procedury.</w:t>
      </w:r>
    </w:p>
    <w:p w14:paraId="6F2188FB" w14:textId="77777777" w:rsidR="00542701" w:rsidRPr="00D35C77" w:rsidRDefault="00542701" w:rsidP="00542701">
      <w:pPr>
        <w:pStyle w:val="Akapitzlist"/>
        <w:spacing w:after="0" w:line="240" w:lineRule="auto"/>
        <w:ind w:left="567" w:right="427" w:firstLine="0"/>
        <w:contextualSpacing w:val="0"/>
        <w:rPr>
          <w:rFonts w:ascii="Times New Roman" w:hAnsi="Times New Roman"/>
          <w:sz w:val="22"/>
        </w:rPr>
      </w:pPr>
    </w:p>
    <w:p w14:paraId="74910ADA" w14:textId="77777777" w:rsidR="00542701" w:rsidRPr="00D35C77" w:rsidRDefault="00542701" w:rsidP="00635C37">
      <w:pPr>
        <w:pStyle w:val="Akapitzlist"/>
        <w:numPr>
          <w:ilvl w:val="0"/>
          <w:numId w:val="7"/>
        </w:numPr>
        <w:spacing w:after="0" w:line="240" w:lineRule="auto"/>
        <w:ind w:left="567" w:right="427"/>
        <w:contextualSpacing w:val="0"/>
        <w:rPr>
          <w:rFonts w:ascii="Times New Roman" w:hAnsi="Times New Roman"/>
          <w:sz w:val="22"/>
        </w:rPr>
      </w:pPr>
      <w:r w:rsidRPr="00D35C77">
        <w:rPr>
          <w:rFonts w:ascii="Times New Roman" w:hAnsi="Times New Roman"/>
          <w:sz w:val="22"/>
        </w:rPr>
        <w:t>Dokumentacja powinna spełniać wszystkie wymogi obowiązującego prawa budowlanego i innych  obowiązujących aktów prawnych.</w:t>
      </w:r>
    </w:p>
    <w:p w14:paraId="7B5A4F31" w14:textId="77777777" w:rsidR="00542701" w:rsidRPr="00D35C77" w:rsidRDefault="00542701" w:rsidP="00542701">
      <w:pPr>
        <w:pStyle w:val="Akapitzlist"/>
        <w:spacing w:after="0" w:line="240" w:lineRule="auto"/>
        <w:ind w:left="567" w:right="427" w:firstLine="0"/>
        <w:contextualSpacing w:val="0"/>
        <w:rPr>
          <w:rFonts w:ascii="Times New Roman" w:hAnsi="Times New Roman"/>
          <w:sz w:val="22"/>
        </w:rPr>
      </w:pPr>
    </w:p>
    <w:p w14:paraId="529D10B2" w14:textId="77777777" w:rsidR="00513B24" w:rsidRPr="00C41286" w:rsidRDefault="00542701" w:rsidP="00635C37">
      <w:pPr>
        <w:pStyle w:val="Akapitzlist"/>
        <w:numPr>
          <w:ilvl w:val="0"/>
          <w:numId w:val="7"/>
        </w:numPr>
        <w:spacing w:after="0" w:line="240" w:lineRule="auto"/>
        <w:ind w:left="567" w:right="427"/>
        <w:contextualSpacing w:val="0"/>
        <w:rPr>
          <w:rFonts w:ascii="Times New Roman" w:hAnsi="Times New Roman"/>
          <w:sz w:val="22"/>
        </w:rPr>
      </w:pPr>
      <w:r w:rsidRPr="00513B24">
        <w:rPr>
          <w:rFonts w:ascii="Times New Roman" w:hAnsi="Times New Roman"/>
          <w:sz w:val="22"/>
        </w:rPr>
        <w:t>Dokumentacja winna zawierać</w:t>
      </w:r>
      <w:r w:rsidRPr="00513B24">
        <w:rPr>
          <w:rFonts w:ascii="Times New Roman" w:eastAsia="Times New Roman" w:hAnsi="Times New Roman" w:cs="Times New Roman"/>
          <w:color w:val="auto"/>
          <w:sz w:val="22"/>
          <w:lang w:eastAsia="ar-SA"/>
        </w:rPr>
        <w:t xml:space="preserve"> wszystkie niezbędne opinie, uzgodnienia, decyzje i sprawdzenia rozwiązań projektowych wynikające</w:t>
      </w:r>
      <w:r w:rsidRPr="00513B24">
        <w:rPr>
          <w:rFonts w:ascii="Times New Roman" w:hAnsi="Times New Roman"/>
          <w:sz w:val="22"/>
        </w:rPr>
        <w:t xml:space="preserve"> z przepisów i uzgodnień w </w:t>
      </w:r>
      <w:r w:rsidR="00D35C77" w:rsidRPr="00513B24">
        <w:rPr>
          <w:rFonts w:ascii="Times New Roman" w:hAnsi="Times New Roman"/>
          <w:sz w:val="22"/>
        </w:rPr>
        <w:t xml:space="preserve">zakresie niezbędnym </w:t>
      </w:r>
      <w:r w:rsidR="00513B24" w:rsidRPr="00D35C77">
        <w:rPr>
          <w:rFonts w:ascii="Times New Roman" w:hAnsi="Times New Roman"/>
          <w:sz w:val="22"/>
        </w:rPr>
        <w:t>do uzyskania decyzji o zezwoleniu na realizację inwestycji drogowej</w:t>
      </w:r>
      <w:r w:rsidR="004B2954">
        <w:rPr>
          <w:rFonts w:ascii="Times New Roman" w:hAnsi="Times New Roman"/>
          <w:strike/>
          <w:sz w:val="22"/>
        </w:rPr>
        <w:t>.</w:t>
      </w:r>
    </w:p>
    <w:p w14:paraId="6E966D47" w14:textId="77777777" w:rsidR="0096237D" w:rsidRPr="00513B24" w:rsidRDefault="0096237D" w:rsidP="00513B24">
      <w:pPr>
        <w:pStyle w:val="Akapitzlist"/>
        <w:spacing w:after="0" w:line="259" w:lineRule="auto"/>
        <w:ind w:left="567" w:right="427" w:firstLine="0"/>
        <w:contextualSpacing w:val="0"/>
        <w:jc w:val="left"/>
        <w:rPr>
          <w:rFonts w:ascii="Times New Roman" w:hAnsi="Times New Roman" w:cs="Times New Roman"/>
          <w:b/>
          <w:sz w:val="22"/>
        </w:rPr>
      </w:pPr>
    </w:p>
    <w:p w14:paraId="1BEB3D39" w14:textId="77777777" w:rsidR="0096237D" w:rsidRPr="00496D46" w:rsidRDefault="0096237D" w:rsidP="00635C37">
      <w:pPr>
        <w:pStyle w:val="Akapitzlist"/>
        <w:numPr>
          <w:ilvl w:val="0"/>
          <w:numId w:val="7"/>
        </w:numPr>
        <w:spacing w:after="0" w:line="240" w:lineRule="auto"/>
        <w:ind w:left="567" w:right="427"/>
        <w:contextualSpacing w:val="0"/>
        <w:rPr>
          <w:rFonts w:ascii="Times New Roman" w:hAnsi="Times New Roman"/>
          <w:sz w:val="22"/>
        </w:rPr>
      </w:pPr>
      <w:r w:rsidRPr="00496D46">
        <w:rPr>
          <w:rFonts w:ascii="Times New Roman" w:hAnsi="Times New Roman"/>
          <w:sz w:val="22"/>
        </w:rPr>
        <w:t>Wykonawca w ramach wynagrodzenia za dokumentację zobowiązany jest do:</w:t>
      </w:r>
    </w:p>
    <w:p w14:paraId="2A987412" w14:textId="77777777" w:rsidR="0096237D" w:rsidRDefault="0096237D" w:rsidP="00635C37">
      <w:pPr>
        <w:pStyle w:val="Tekstpodstawowy3"/>
        <w:numPr>
          <w:ilvl w:val="0"/>
          <w:numId w:val="2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>Opracowania wszystkich elementów dokumentacji projektowej zgodnie z pkt. III.</w:t>
      </w:r>
    </w:p>
    <w:p w14:paraId="35A9B181" w14:textId="77777777" w:rsidR="0096237D" w:rsidRDefault="0096237D" w:rsidP="00635C37">
      <w:pPr>
        <w:pStyle w:val="Tekstpodstawowy3"/>
        <w:numPr>
          <w:ilvl w:val="0"/>
          <w:numId w:val="2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>Uzyskania wypisów z rejestru gruntów dla działek, dla których jest to niezbędne w procedurze uzyskiwania decyzji, uzgodnień i opinii.</w:t>
      </w:r>
    </w:p>
    <w:p w14:paraId="4A0B68F8" w14:textId="77777777" w:rsidR="0096237D" w:rsidRPr="00960E29" w:rsidRDefault="0096237D" w:rsidP="00635C37">
      <w:pPr>
        <w:pStyle w:val="Tekstpodstawowy3"/>
        <w:numPr>
          <w:ilvl w:val="0"/>
          <w:numId w:val="2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 w:rsidRPr="00D448BA">
        <w:rPr>
          <w:sz w:val="22"/>
          <w:szCs w:val="22"/>
        </w:rPr>
        <w:t xml:space="preserve">W </w:t>
      </w:r>
      <w:r w:rsidRPr="00133954">
        <w:rPr>
          <w:sz w:val="22"/>
          <w:szCs w:val="22"/>
        </w:rPr>
        <w:t>oparciu</w:t>
      </w:r>
      <w:r w:rsidRPr="00D448BA">
        <w:rPr>
          <w:sz w:val="22"/>
          <w:szCs w:val="22"/>
        </w:rPr>
        <w:t xml:space="preserve"> o udzielone pełnomocnictwa uzyskania w imieniu Inwestora</w:t>
      </w:r>
      <w:r w:rsidRPr="00960E29">
        <w:rPr>
          <w:sz w:val="22"/>
          <w:szCs w:val="22"/>
        </w:rPr>
        <w:t xml:space="preserve"> wszystkich niezbędnych opinii, uzgodnień, warunków technicznych, decyzji i sprawdzeń rozwiązań projektowych wynikających z przepisów i uzgodnień, w zakresie niezbędnym </w:t>
      </w:r>
      <w:r w:rsidR="00C41286">
        <w:rPr>
          <w:sz w:val="22"/>
          <w:szCs w:val="22"/>
        </w:rPr>
        <w:t xml:space="preserve">do </w:t>
      </w:r>
      <w:r w:rsidR="00C41286" w:rsidRPr="00D448BA">
        <w:rPr>
          <w:sz w:val="22"/>
          <w:szCs w:val="22"/>
        </w:rPr>
        <w:t>uzyskania decyzji ZRID</w:t>
      </w:r>
      <w:r w:rsidR="00C41286" w:rsidRPr="00960E29">
        <w:rPr>
          <w:sz w:val="22"/>
          <w:szCs w:val="22"/>
        </w:rPr>
        <w:t xml:space="preserve"> </w:t>
      </w:r>
      <w:r w:rsidR="00C41286">
        <w:rPr>
          <w:sz w:val="22"/>
          <w:szCs w:val="22"/>
        </w:rPr>
        <w:t xml:space="preserve">lub </w:t>
      </w:r>
      <w:r w:rsidR="00513B24">
        <w:rPr>
          <w:sz w:val="22"/>
          <w:szCs w:val="22"/>
        </w:rPr>
        <w:t>zgłoszenia robót niewymagających pozwolenia na budowę .</w:t>
      </w:r>
      <w:r w:rsidRPr="00D448BA">
        <w:rPr>
          <w:sz w:val="22"/>
          <w:szCs w:val="22"/>
        </w:rPr>
        <w:t xml:space="preserve">  </w:t>
      </w:r>
    </w:p>
    <w:p w14:paraId="32C6DA65" w14:textId="77777777" w:rsidR="0096237D" w:rsidRDefault="0096237D" w:rsidP="00635C37">
      <w:pPr>
        <w:pStyle w:val="Tekstpodstawowy3"/>
        <w:numPr>
          <w:ilvl w:val="0"/>
          <w:numId w:val="2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 w:rsidRPr="00960E29">
        <w:rPr>
          <w:sz w:val="22"/>
          <w:szCs w:val="22"/>
        </w:rPr>
        <w:t xml:space="preserve">W okresie opracowywania przedmiotowej dokumentacji wydawania opinii dla potrzeb Zamawiającego w zakresie opracowań związanych z projektowanym odcinkiem drogi. </w:t>
      </w:r>
    </w:p>
    <w:p w14:paraId="11B5288A" w14:textId="5217F14F" w:rsidR="0096237D" w:rsidRDefault="0096237D" w:rsidP="00635C37">
      <w:pPr>
        <w:pStyle w:val="Tekstpodstawowy3"/>
        <w:numPr>
          <w:ilvl w:val="0"/>
          <w:numId w:val="2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>Udziału w spotkaniach w siedzibie Zamawiającego oraz w spotkaniach roboczych</w:t>
      </w:r>
      <w:r w:rsidR="00D35C77">
        <w:rPr>
          <w:sz w:val="22"/>
          <w:szCs w:val="22"/>
        </w:rPr>
        <w:t xml:space="preserve"> </w:t>
      </w:r>
      <w:r>
        <w:rPr>
          <w:sz w:val="22"/>
          <w:szCs w:val="22"/>
        </w:rPr>
        <w:t>– zgodnie                   z cz. V pkt. 1</w:t>
      </w:r>
    </w:p>
    <w:p w14:paraId="7B914507" w14:textId="5EFC8A72" w:rsidR="00C948EB" w:rsidRPr="00C948EB" w:rsidRDefault="00C948EB" w:rsidP="00C948EB">
      <w:pPr>
        <w:pStyle w:val="Tekstpodstawowy3"/>
        <w:numPr>
          <w:ilvl w:val="0"/>
          <w:numId w:val="2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 w:rsidRPr="005123EE">
        <w:rPr>
          <w:sz w:val="22"/>
          <w:szCs w:val="22"/>
        </w:rPr>
        <w:lastRenderedPageBreak/>
        <w:t>Opracowywania</w:t>
      </w:r>
      <w:r>
        <w:rPr>
          <w:sz w:val="22"/>
          <w:szCs w:val="22"/>
        </w:rPr>
        <w:t xml:space="preserve"> i przekazywania</w:t>
      </w:r>
      <w:r w:rsidRPr="005123EE">
        <w:rPr>
          <w:sz w:val="22"/>
          <w:szCs w:val="22"/>
        </w:rPr>
        <w:t xml:space="preserve"> na wezwanie Zamawiającego harmonogramu planowanych do zrealizowania prac oraz planowanych do uzyskania uzgodnień i opinii.</w:t>
      </w:r>
    </w:p>
    <w:p w14:paraId="10813A05" w14:textId="1CD9EB0F" w:rsidR="001E6D62" w:rsidRDefault="001E6D62" w:rsidP="00635C37">
      <w:pPr>
        <w:pStyle w:val="Tekstpodstawowy3"/>
        <w:numPr>
          <w:ilvl w:val="0"/>
          <w:numId w:val="2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>Opiniowania i udzielania odpowiedzi na wnioski i pisma skierowane do PZDP w ramach prowadzonych konsultacji społecznych w zakresie opracowywanej przez Biuro projektowe dokumentacji technicznej.</w:t>
      </w:r>
    </w:p>
    <w:p w14:paraId="6DE0F36C" w14:textId="77777777" w:rsidR="0096237D" w:rsidRDefault="0096237D" w:rsidP="00635C37">
      <w:pPr>
        <w:pStyle w:val="Tekstpodstawowy3"/>
        <w:numPr>
          <w:ilvl w:val="0"/>
          <w:numId w:val="2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>Niezwłocznego poprawienia bądź uzupełniania dokumentacji oraz udzielania wyczerpujących odpowiedzi:</w:t>
      </w:r>
    </w:p>
    <w:p w14:paraId="69E76666" w14:textId="77777777" w:rsidR="00D448BA" w:rsidRPr="001D1FA3" w:rsidRDefault="00D448BA" w:rsidP="00635C37">
      <w:pPr>
        <w:numPr>
          <w:ilvl w:val="0"/>
          <w:numId w:val="12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1D1FA3">
        <w:rPr>
          <w:rFonts w:ascii="Times New Roman" w:hAnsi="Times New Roman" w:cs="Times New Roman"/>
          <w:sz w:val="22"/>
        </w:rPr>
        <w:t xml:space="preserve">na wezwanie właściwego organu po złożeniu wniosku  o </w:t>
      </w:r>
      <w:r w:rsidR="00C41286" w:rsidRPr="001D1FA3">
        <w:rPr>
          <w:rFonts w:ascii="Times New Roman" w:hAnsi="Times New Roman" w:cs="Times New Roman"/>
          <w:sz w:val="22"/>
        </w:rPr>
        <w:t xml:space="preserve">zezwoleniu na realizację inwestycji drogowej </w:t>
      </w:r>
    </w:p>
    <w:p w14:paraId="6D50541C" w14:textId="6FC7C610" w:rsidR="0096237D" w:rsidRDefault="0096237D" w:rsidP="00635C37">
      <w:pPr>
        <w:numPr>
          <w:ilvl w:val="0"/>
          <w:numId w:val="12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496D46">
        <w:rPr>
          <w:rFonts w:ascii="Times New Roman" w:hAnsi="Times New Roman" w:cs="Times New Roman"/>
          <w:sz w:val="22"/>
        </w:rPr>
        <w:t>na ewentualne zapytania oferentów, jakie zostaną złożone w toku przetargu na wykonawstwo robót budowlanych realizowanych na podstawie wykonanej przez niego dokumentacji projektowej</w:t>
      </w:r>
    </w:p>
    <w:p w14:paraId="5E064E9E" w14:textId="65FC961C" w:rsidR="00A850CA" w:rsidRPr="00496D46" w:rsidRDefault="00A850CA" w:rsidP="00635C37">
      <w:pPr>
        <w:numPr>
          <w:ilvl w:val="0"/>
          <w:numId w:val="12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w przypadku </w:t>
      </w:r>
      <w:r w:rsidR="001F634E">
        <w:rPr>
          <w:rFonts w:ascii="Times New Roman" w:hAnsi="Times New Roman" w:cs="Times New Roman"/>
          <w:sz w:val="22"/>
        </w:rPr>
        <w:t>złożenia odwołania od wydanej decyzji ZRID w zakresie przyjętych rozwiązań projektowych.</w:t>
      </w:r>
      <w:r>
        <w:rPr>
          <w:rFonts w:ascii="Times New Roman" w:hAnsi="Times New Roman" w:cs="Times New Roman"/>
          <w:sz w:val="22"/>
        </w:rPr>
        <w:t xml:space="preserve"> </w:t>
      </w:r>
    </w:p>
    <w:p w14:paraId="3DB79615" w14:textId="77777777" w:rsidR="0096237D" w:rsidRDefault="0096237D" w:rsidP="00635C37">
      <w:pPr>
        <w:pStyle w:val="Tekstpodstawowy3"/>
        <w:numPr>
          <w:ilvl w:val="0"/>
          <w:numId w:val="2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>Poprawienia dokumentacji w trakcie realizacji robót budowlanych oraz wykonania niezbędnych czynności (np. określonych robót, prac, usług) bez prawa do dodatkowego wynagrodzenia, w przypadku, gdy Wykonawca nie ujmie w opracowanej dokumentacji wszystkich elementów   (w tym określonych robót budowlanych, materiałów, rozwiązań technicznych itp.) niezbędnych do prawidłowego i zgodnego z umową oraz zasadami wiedzy technicznej wykonania przedmiotu zamówienia.</w:t>
      </w:r>
    </w:p>
    <w:p w14:paraId="47056A49" w14:textId="77777777" w:rsidR="0096237D" w:rsidRDefault="0096237D" w:rsidP="00635C37">
      <w:pPr>
        <w:pStyle w:val="Tekstpodstawowy3"/>
        <w:numPr>
          <w:ilvl w:val="0"/>
          <w:numId w:val="2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Pisemnej oceny równoważności lub braku równoważności rozwiązań proponowanych przez wykonawców ubiegających się o udzielenie zamówienia publicznego na wykonanie robót budowlanych objętych dokumentacją lub przez podmioty realizujące roboty budowlane – względem rozwiązań przyjętych w dokumentacji projektowej. Ocena równoważności powinna zostać dokonana niezwłocznie nie później niż w ciągu trzech dni. </w:t>
      </w:r>
    </w:p>
    <w:p w14:paraId="35CB5760" w14:textId="77777777" w:rsidR="0096237D" w:rsidRDefault="0096237D" w:rsidP="00635C37">
      <w:pPr>
        <w:pStyle w:val="Tekstpodstawowy3"/>
        <w:numPr>
          <w:ilvl w:val="0"/>
          <w:numId w:val="2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Sprawowanie nadzoru autorskiego na żądanie Zamawiającego lub właściwego organu, </w:t>
      </w:r>
      <w:r>
        <w:rPr>
          <w:sz w:val="22"/>
          <w:szCs w:val="22"/>
        </w:rPr>
        <w:br/>
        <w:t>w tym w zakresie:</w:t>
      </w:r>
    </w:p>
    <w:p w14:paraId="54E3C415" w14:textId="77777777" w:rsidR="0096237D" w:rsidRDefault="0096237D" w:rsidP="00635C37">
      <w:pPr>
        <w:numPr>
          <w:ilvl w:val="0"/>
          <w:numId w:val="12"/>
        </w:numPr>
        <w:suppressAutoHyphens/>
        <w:spacing w:after="0" w:line="240" w:lineRule="auto"/>
        <w:ind w:left="993" w:right="427" w:firstLine="0"/>
        <w:rPr>
          <w:rFonts w:ascii="Times New Roman" w:hAnsi="Times New Roman"/>
          <w:kern w:val="2"/>
          <w:sz w:val="22"/>
          <w:lang w:eastAsia="ar-SA"/>
        </w:rPr>
      </w:pPr>
      <w:r w:rsidRPr="00133954">
        <w:rPr>
          <w:rFonts w:ascii="Times New Roman" w:hAnsi="Times New Roman" w:cs="Times New Roman"/>
          <w:sz w:val="22"/>
        </w:rPr>
        <w:t>uczestniczenia</w:t>
      </w:r>
      <w:r>
        <w:rPr>
          <w:rFonts w:ascii="Times New Roman" w:hAnsi="Times New Roman"/>
          <w:kern w:val="2"/>
          <w:sz w:val="22"/>
          <w:lang w:eastAsia="ar-SA"/>
        </w:rPr>
        <w:t xml:space="preserve"> w naradach technicznych po wcześniejszym wezwaniu przez Zamawiającego,</w:t>
      </w:r>
    </w:p>
    <w:p w14:paraId="40E63B09" w14:textId="77777777" w:rsidR="0096237D" w:rsidRDefault="0096237D" w:rsidP="00635C37">
      <w:pPr>
        <w:numPr>
          <w:ilvl w:val="0"/>
          <w:numId w:val="12"/>
        </w:numPr>
        <w:suppressAutoHyphens/>
        <w:spacing w:after="0" w:line="240" w:lineRule="auto"/>
        <w:ind w:left="993" w:right="427" w:firstLine="0"/>
        <w:rPr>
          <w:sz w:val="22"/>
        </w:rPr>
      </w:pPr>
      <w:r w:rsidRPr="00133954">
        <w:rPr>
          <w:rFonts w:ascii="Times New Roman" w:hAnsi="Times New Roman" w:cs="Times New Roman"/>
          <w:sz w:val="22"/>
        </w:rPr>
        <w:t>wykonywania</w:t>
      </w:r>
      <w:r>
        <w:rPr>
          <w:rFonts w:ascii="Times New Roman" w:hAnsi="Times New Roman"/>
          <w:kern w:val="2"/>
          <w:sz w:val="22"/>
          <w:lang w:eastAsia="ar-SA"/>
        </w:rPr>
        <w:t xml:space="preserve"> projektów zamiennych w stosunku do przewidzianych w dokumentacji projektowej zgłaszanych przez kierownika budowy lub inspektora nadzoru,</w:t>
      </w:r>
    </w:p>
    <w:p w14:paraId="5B73A734" w14:textId="77777777" w:rsidR="0096237D" w:rsidRDefault="0096237D" w:rsidP="00635C37">
      <w:pPr>
        <w:numPr>
          <w:ilvl w:val="0"/>
          <w:numId w:val="12"/>
        </w:numPr>
        <w:suppressAutoHyphens/>
        <w:spacing w:after="0" w:line="240" w:lineRule="auto"/>
        <w:ind w:left="993" w:right="427" w:firstLine="0"/>
        <w:rPr>
          <w:rFonts w:ascii="Times New Roman" w:hAnsi="Times New Roman"/>
          <w:kern w:val="2"/>
          <w:sz w:val="22"/>
          <w:lang w:eastAsia="ar-SA"/>
        </w:rPr>
      </w:pPr>
      <w:r w:rsidRPr="00133954">
        <w:rPr>
          <w:rFonts w:ascii="Times New Roman" w:hAnsi="Times New Roman" w:cs="Times New Roman"/>
          <w:sz w:val="22"/>
        </w:rPr>
        <w:t>wyjaśnianiu</w:t>
      </w:r>
      <w:r>
        <w:rPr>
          <w:rFonts w:ascii="Times New Roman" w:hAnsi="Times New Roman"/>
          <w:kern w:val="2"/>
          <w:sz w:val="22"/>
          <w:lang w:eastAsia="ar-SA"/>
        </w:rPr>
        <w:t xml:space="preserve"> wykonawcy robót objętych dokumentacją projektową wątpliwości powstałych </w:t>
      </w:r>
      <w:r>
        <w:rPr>
          <w:rFonts w:ascii="Times New Roman" w:hAnsi="Times New Roman"/>
          <w:kern w:val="2"/>
          <w:sz w:val="22"/>
          <w:lang w:eastAsia="ar-SA"/>
        </w:rPr>
        <w:br/>
        <w:t>w toku realizacji robót,</w:t>
      </w:r>
    </w:p>
    <w:p w14:paraId="7EE2550C" w14:textId="77777777" w:rsidR="0096237D" w:rsidRDefault="0096237D" w:rsidP="00635C37">
      <w:pPr>
        <w:numPr>
          <w:ilvl w:val="0"/>
          <w:numId w:val="12"/>
        </w:numPr>
        <w:suppressAutoHyphens/>
        <w:spacing w:after="0" w:line="240" w:lineRule="auto"/>
        <w:ind w:left="993" w:right="427" w:firstLine="0"/>
        <w:rPr>
          <w:rFonts w:ascii="Times New Roman" w:hAnsi="Times New Roman"/>
          <w:kern w:val="2"/>
          <w:sz w:val="22"/>
          <w:lang w:eastAsia="ar-SA"/>
        </w:rPr>
      </w:pPr>
      <w:r w:rsidRPr="00133954">
        <w:rPr>
          <w:rFonts w:ascii="Times New Roman" w:hAnsi="Times New Roman" w:cs="Times New Roman"/>
          <w:sz w:val="22"/>
        </w:rPr>
        <w:t>opiniowania</w:t>
      </w:r>
      <w:r>
        <w:rPr>
          <w:rFonts w:ascii="Times New Roman" w:hAnsi="Times New Roman"/>
          <w:kern w:val="2"/>
          <w:sz w:val="22"/>
          <w:lang w:eastAsia="ar-SA"/>
        </w:rPr>
        <w:t xml:space="preserve"> zgodności rozwiązań zamiennych opracowywanych przez Wykonawcę robót </w:t>
      </w:r>
      <w:r>
        <w:rPr>
          <w:rFonts w:ascii="Times New Roman" w:hAnsi="Times New Roman"/>
          <w:kern w:val="2"/>
          <w:sz w:val="22"/>
          <w:lang w:eastAsia="ar-SA"/>
        </w:rPr>
        <w:br/>
        <w:t>w zakresie zgodności z dokumentacją projektową,</w:t>
      </w:r>
    </w:p>
    <w:p w14:paraId="4BE5A16C" w14:textId="77777777" w:rsidR="0096237D" w:rsidRDefault="0096237D" w:rsidP="00635C37">
      <w:pPr>
        <w:numPr>
          <w:ilvl w:val="0"/>
          <w:numId w:val="12"/>
        </w:numPr>
        <w:suppressAutoHyphens/>
        <w:spacing w:after="0" w:line="240" w:lineRule="auto"/>
        <w:ind w:left="993" w:right="427" w:firstLine="0"/>
        <w:rPr>
          <w:rFonts w:ascii="Times New Roman" w:hAnsi="Times New Roman"/>
          <w:kern w:val="2"/>
          <w:sz w:val="22"/>
          <w:lang w:eastAsia="ar-SA"/>
        </w:rPr>
      </w:pPr>
      <w:r w:rsidRPr="00133954">
        <w:rPr>
          <w:rFonts w:ascii="Times New Roman" w:hAnsi="Times New Roman" w:cs="Times New Roman"/>
          <w:sz w:val="22"/>
        </w:rPr>
        <w:t>niezwłocznego</w:t>
      </w:r>
      <w:r>
        <w:rPr>
          <w:rFonts w:ascii="Times New Roman" w:hAnsi="Times New Roman"/>
          <w:kern w:val="2"/>
          <w:sz w:val="22"/>
          <w:lang w:eastAsia="ar-SA"/>
        </w:rPr>
        <w:t xml:space="preserve"> wykonywania poprawek i uzupełnień w wykonanej dokumentacji projektowej.  </w:t>
      </w:r>
    </w:p>
    <w:p w14:paraId="04310086" w14:textId="77777777" w:rsidR="00AD0475" w:rsidRDefault="00AD0475" w:rsidP="001E6D62">
      <w:pPr>
        <w:spacing w:after="0"/>
        <w:ind w:left="0" w:right="427" w:firstLine="0"/>
        <w:rPr>
          <w:rFonts w:ascii="Times New Roman" w:hAnsi="Times New Roman" w:cs="Times New Roman"/>
          <w:sz w:val="22"/>
        </w:rPr>
      </w:pPr>
    </w:p>
    <w:p w14:paraId="66EDC874" w14:textId="77777777" w:rsidR="0096237D" w:rsidRDefault="0096237D" w:rsidP="00635C37">
      <w:pPr>
        <w:pStyle w:val="SZDWNormalny"/>
        <w:numPr>
          <w:ilvl w:val="0"/>
          <w:numId w:val="7"/>
        </w:numPr>
        <w:spacing w:before="0" w:line="240" w:lineRule="auto"/>
        <w:ind w:left="567" w:right="42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Wykonawca zobowiązany jest do:</w:t>
      </w:r>
    </w:p>
    <w:p w14:paraId="4B2FF7AF" w14:textId="77777777" w:rsidR="0096237D" w:rsidRDefault="0096237D" w:rsidP="00635C37">
      <w:pPr>
        <w:pStyle w:val="Tekstpodstawowy3"/>
        <w:numPr>
          <w:ilvl w:val="0"/>
          <w:numId w:val="24"/>
        </w:numPr>
        <w:tabs>
          <w:tab w:val="left" w:pos="0"/>
        </w:tabs>
        <w:suppressAutoHyphens w:val="0"/>
        <w:spacing w:after="0"/>
        <w:ind w:right="427"/>
        <w:jc w:val="both"/>
        <w:rPr>
          <w:b/>
          <w:sz w:val="22"/>
          <w:szCs w:val="22"/>
        </w:rPr>
      </w:pPr>
      <w:r>
        <w:rPr>
          <w:sz w:val="22"/>
          <w:szCs w:val="22"/>
        </w:rPr>
        <w:t>Zastosowania w projekcie rozwiązań, które skutkują optymalizacją kosztów.</w:t>
      </w:r>
    </w:p>
    <w:p w14:paraId="0A3DE3D9" w14:textId="77777777" w:rsidR="0096237D" w:rsidRPr="00960E29" w:rsidRDefault="0096237D" w:rsidP="00635C37">
      <w:pPr>
        <w:pStyle w:val="Tekstpodstawowy3"/>
        <w:numPr>
          <w:ilvl w:val="0"/>
          <w:numId w:val="24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Opisywania proponowanych materiałów i urządzeń z zachowaniem przepisów wynikających z art. 29-30 ustawy [17], tj. za pomocą parametrów technicznych bez podawania ich nazw, patentów lub pochodzenia. </w:t>
      </w:r>
    </w:p>
    <w:p w14:paraId="035AA532" w14:textId="77777777" w:rsidR="0096237D" w:rsidRDefault="0096237D" w:rsidP="00635C37">
      <w:pPr>
        <w:pStyle w:val="Tekstpodstawowy3"/>
        <w:numPr>
          <w:ilvl w:val="0"/>
          <w:numId w:val="24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Przekazywanie na bieżąco kserokopii wszelkich uzyskanych decyzji, warunków, uzgodnień </w:t>
      </w:r>
      <w:r>
        <w:rPr>
          <w:sz w:val="22"/>
          <w:szCs w:val="22"/>
        </w:rPr>
        <w:br/>
        <w:t>i opinii do Powiatowego Zarządu Dróg Powiatowych w Radomiu, w terminach umożliwiających ewentualne skorzystanie z trybu odwoławczego (oryginały uzgodnień Wykonawca zobowiązany jest przekazać Zamawiającemu wraz z przekazywaną kompletną dokumentacją).</w:t>
      </w:r>
    </w:p>
    <w:p w14:paraId="47802CD4" w14:textId="77777777" w:rsidR="0096237D" w:rsidRDefault="0096237D" w:rsidP="00635C37">
      <w:pPr>
        <w:pStyle w:val="Tekstpodstawowy3"/>
        <w:numPr>
          <w:ilvl w:val="0"/>
          <w:numId w:val="24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  <w:szCs w:val="22"/>
        </w:rPr>
      </w:pPr>
      <w:r>
        <w:rPr>
          <w:sz w:val="22"/>
          <w:szCs w:val="22"/>
        </w:rPr>
        <w:t>Ustalania  z  Zamawiającym:</w:t>
      </w:r>
    </w:p>
    <w:p w14:paraId="1B44ADAA" w14:textId="77777777" w:rsidR="0096237D" w:rsidRPr="009F7473" w:rsidRDefault="0096237D" w:rsidP="00635C37">
      <w:pPr>
        <w:numPr>
          <w:ilvl w:val="0"/>
          <w:numId w:val="12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9F7473">
        <w:rPr>
          <w:rFonts w:ascii="Times New Roman" w:hAnsi="Times New Roman" w:cs="Times New Roman"/>
          <w:sz w:val="22"/>
        </w:rPr>
        <w:t xml:space="preserve">ostatecznych parametrów rozwiązań geometrycznych, </w:t>
      </w:r>
    </w:p>
    <w:p w14:paraId="34C714C5" w14:textId="77777777" w:rsidR="0096237D" w:rsidRPr="009F7473" w:rsidRDefault="0096237D" w:rsidP="00635C37">
      <w:pPr>
        <w:numPr>
          <w:ilvl w:val="0"/>
          <w:numId w:val="12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9F7473">
        <w:rPr>
          <w:rFonts w:ascii="Times New Roman" w:hAnsi="Times New Roman" w:cs="Times New Roman"/>
          <w:sz w:val="22"/>
        </w:rPr>
        <w:t xml:space="preserve">konstrukcji jezdni, chodnika, zjazdów, </w:t>
      </w:r>
    </w:p>
    <w:p w14:paraId="5474A461" w14:textId="77777777" w:rsidR="0096237D" w:rsidRPr="009F7473" w:rsidRDefault="0096237D" w:rsidP="00635C37">
      <w:pPr>
        <w:numPr>
          <w:ilvl w:val="0"/>
          <w:numId w:val="12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9F7473">
        <w:rPr>
          <w:rFonts w:ascii="Times New Roman" w:hAnsi="Times New Roman" w:cs="Times New Roman"/>
          <w:sz w:val="22"/>
        </w:rPr>
        <w:t>technologii wykonania i materiałów przewidzianych do realizacji zadania,</w:t>
      </w:r>
    </w:p>
    <w:p w14:paraId="19D2FCC6" w14:textId="77777777" w:rsidR="0096237D" w:rsidRPr="009F7473" w:rsidRDefault="0096237D" w:rsidP="00635C37">
      <w:pPr>
        <w:numPr>
          <w:ilvl w:val="0"/>
          <w:numId w:val="12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9F7473">
        <w:rPr>
          <w:rFonts w:ascii="Times New Roman" w:hAnsi="Times New Roman" w:cs="Times New Roman"/>
          <w:sz w:val="22"/>
        </w:rPr>
        <w:t>sposobu wyliczenia prognozy ruchu,</w:t>
      </w:r>
    </w:p>
    <w:p w14:paraId="4E38021C" w14:textId="77777777" w:rsidR="0096237D" w:rsidRPr="009F7473" w:rsidRDefault="0096237D" w:rsidP="00635C37">
      <w:pPr>
        <w:numPr>
          <w:ilvl w:val="0"/>
          <w:numId w:val="12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9F7473">
        <w:rPr>
          <w:rFonts w:ascii="Times New Roman" w:hAnsi="Times New Roman" w:cs="Times New Roman"/>
          <w:sz w:val="22"/>
        </w:rPr>
        <w:t xml:space="preserve">sposobu odwodnienia drogi,  </w:t>
      </w:r>
    </w:p>
    <w:p w14:paraId="55B5BF44" w14:textId="77777777" w:rsidR="0096237D" w:rsidRDefault="0096237D" w:rsidP="00635C37">
      <w:pPr>
        <w:numPr>
          <w:ilvl w:val="0"/>
          <w:numId w:val="12"/>
        </w:numPr>
        <w:suppressAutoHyphens/>
        <w:spacing w:after="0" w:line="240" w:lineRule="auto"/>
        <w:ind w:left="993" w:right="427" w:firstLine="0"/>
        <w:rPr>
          <w:sz w:val="22"/>
        </w:rPr>
      </w:pPr>
      <w:r w:rsidRPr="009F7473">
        <w:rPr>
          <w:rFonts w:ascii="Times New Roman" w:hAnsi="Times New Roman" w:cs="Times New Roman"/>
          <w:sz w:val="22"/>
        </w:rPr>
        <w:t>stałej organizacji</w:t>
      </w:r>
      <w:r w:rsidRPr="00D115DF">
        <w:rPr>
          <w:rFonts w:ascii="Times New Roman" w:hAnsi="Times New Roman" w:cs="Times New Roman"/>
          <w:sz w:val="22"/>
        </w:rPr>
        <w:t xml:space="preserve"> ruchu.</w:t>
      </w:r>
    </w:p>
    <w:p w14:paraId="38777E67" w14:textId="77777777" w:rsidR="0096237D" w:rsidRDefault="0096237D" w:rsidP="00635C37">
      <w:pPr>
        <w:pStyle w:val="Tekstpodstawowy3"/>
        <w:numPr>
          <w:ilvl w:val="0"/>
          <w:numId w:val="24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  <w:szCs w:val="22"/>
        </w:rPr>
      </w:pPr>
      <w:r>
        <w:rPr>
          <w:sz w:val="22"/>
          <w:szCs w:val="22"/>
        </w:rPr>
        <w:t>Uwzględniania w pracach nad projektem uwag zgłaszanych przez Zamawiającego.</w:t>
      </w:r>
    </w:p>
    <w:p w14:paraId="5B390211" w14:textId="77777777" w:rsidR="00D448BA" w:rsidRPr="00454F1A" w:rsidRDefault="00D448BA" w:rsidP="00D448BA">
      <w:pPr>
        <w:pStyle w:val="Tekstpodstawowy3"/>
        <w:tabs>
          <w:tab w:val="left" w:pos="0"/>
        </w:tabs>
        <w:suppressAutoHyphens w:val="0"/>
        <w:spacing w:after="0"/>
        <w:ind w:left="720" w:right="427"/>
        <w:jc w:val="both"/>
        <w:rPr>
          <w:sz w:val="22"/>
          <w:szCs w:val="22"/>
        </w:rPr>
      </w:pPr>
    </w:p>
    <w:p w14:paraId="35113F69" w14:textId="77777777" w:rsidR="0096237D" w:rsidRPr="009F2FAC" w:rsidRDefault="0096237D" w:rsidP="00635C37">
      <w:pPr>
        <w:pStyle w:val="Akapitzlist"/>
        <w:numPr>
          <w:ilvl w:val="0"/>
          <w:numId w:val="7"/>
        </w:numPr>
        <w:spacing w:after="0" w:line="240" w:lineRule="auto"/>
        <w:ind w:left="567" w:right="427"/>
        <w:contextualSpacing w:val="0"/>
        <w:rPr>
          <w:rFonts w:ascii="Times New Roman" w:hAnsi="Times New Roman" w:cs="Times New Roman"/>
          <w:sz w:val="22"/>
        </w:rPr>
      </w:pPr>
      <w:r w:rsidRPr="009F2FAC">
        <w:rPr>
          <w:rFonts w:ascii="Times New Roman" w:hAnsi="Times New Roman" w:cs="Times New Roman"/>
          <w:sz w:val="22"/>
        </w:rPr>
        <w:lastRenderedPageBreak/>
        <w:t>Wymagania edytorskie dla dokumentacji projektowej:</w:t>
      </w:r>
    </w:p>
    <w:p w14:paraId="71BA74EF" w14:textId="77777777" w:rsidR="0096237D" w:rsidRPr="009F7473" w:rsidRDefault="0096237D" w:rsidP="00635C37">
      <w:pPr>
        <w:pStyle w:val="Tekstpodstawowy3"/>
        <w:numPr>
          <w:ilvl w:val="0"/>
          <w:numId w:val="2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9F7473">
        <w:rPr>
          <w:sz w:val="22"/>
          <w:szCs w:val="22"/>
        </w:rPr>
        <w:t>przekazana</w:t>
      </w:r>
      <w:r w:rsidRPr="009F7473">
        <w:rPr>
          <w:sz w:val="22"/>
        </w:rPr>
        <w:t xml:space="preserve"> kompletna dokumentacja projektowa wraz z uzgodnieniami w ilości egzemplarzy określonych w pkt </w:t>
      </w:r>
      <w:r w:rsidR="00113B95">
        <w:rPr>
          <w:sz w:val="22"/>
        </w:rPr>
        <w:t>III</w:t>
      </w:r>
      <w:r w:rsidRPr="009F7473">
        <w:rPr>
          <w:sz w:val="22"/>
        </w:rPr>
        <w:t xml:space="preserve"> ma być w formie papierowej w teczkach oraz na nośniku CD-ROM w jednym egzemplarzu.</w:t>
      </w:r>
    </w:p>
    <w:p w14:paraId="1924F434" w14:textId="77777777" w:rsidR="001B2E12" w:rsidRDefault="0096237D" w:rsidP="00635C37">
      <w:pPr>
        <w:pStyle w:val="Tekstpodstawowy3"/>
        <w:numPr>
          <w:ilvl w:val="0"/>
          <w:numId w:val="2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1B2E12">
        <w:rPr>
          <w:sz w:val="22"/>
          <w:szCs w:val="22"/>
        </w:rPr>
        <w:t>rysunki</w:t>
      </w:r>
      <w:r w:rsidRPr="001B2E12">
        <w:rPr>
          <w:sz w:val="22"/>
        </w:rPr>
        <w:t xml:space="preserve"> winny być zapisane w formacie *.pdf lub *.jpg oraz .</w:t>
      </w:r>
      <w:proofErr w:type="spellStart"/>
      <w:r w:rsidRPr="001B2E12">
        <w:rPr>
          <w:sz w:val="22"/>
        </w:rPr>
        <w:t>dwg</w:t>
      </w:r>
      <w:proofErr w:type="spellEnd"/>
      <w:r w:rsidRPr="001B2E12">
        <w:rPr>
          <w:sz w:val="22"/>
        </w:rPr>
        <w:t xml:space="preserve"> </w:t>
      </w:r>
      <w:r w:rsidR="001B2E12">
        <w:rPr>
          <w:sz w:val="22"/>
        </w:rPr>
        <w:t xml:space="preserve">wersja obsługiwana </w:t>
      </w:r>
      <w:r w:rsidR="001B2E12" w:rsidRPr="009F2FAC">
        <w:rPr>
          <w:sz w:val="22"/>
        </w:rPr>
        <w:t>przez AutoCAD 2011</w:t>
      </w:r>
    </w:p>
    <w:p w14:paraId="39B940A3" w14:textId="77777777" w:rsidR="0096237D" w:rsidRPr="001B2E12" w:rsidRDefault="0096237D" w:rsidP="00635C37">
      <w:pPr>
        <w:pStyle w:val="Tekstpodstawowy3"/>
        <w:numPr>
          <w:ilvl w:val="0"/>
          <w:numId w:val="2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1B2E12">
        <w:rPr>
          <w:sz w:val="22"/>
          <w:szCs w:val="22"/>
        </w:rPr>
        <w:t>specyfikacje</w:t>
      </w:r>
      <w:r w:rsidRPr="001B2E12">
        <w:rPr>
          <w:sz w:val="22"/>
        </w:rPr>
        <w:t xml:space="preserve"> techniczne mają być zapisane w  formacie *.</w:t>
      </w:r>
      <w:proofErr w:type="spellStart"/>
      <w:r w:rsidRPr="001B2E12">
        <w:rPr>
          <w:sz w:val="22"/>
        </w:rPr>
        <w:t>doc</w:t>
      </w:r>
      <w:proofErr w:type="spellEnd"/>
      <w:r w:rsidRPr="001B2E12">
        <w:rPr>
          <w:sz w:val="22"/>
        </w:rPr>
        <w:t xml:space="preserve">  i *.pdf</w:t>
      </w:r>
    </w:p>
    <w:p w14:paraId="12F18D93" w14:textId="77777777" w:rsidR="0096237D" w:rsidRPr="009F2FAC" w:rsidRDefault="0096237D" w:rsidP="00635C37">
      <w:pPr>
        <w:pStyle w:val="Tekstpodstawowy3"/>
        <w:numPr>
          <w:ilvl w:val="0"/>
          <w:numId w:val="2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9F2FAC">
        <w:rPr>
          <w:sz w:val="22"/>
        </w:rPr>
        <w:t>przedmiary robót mają być w formacie *.xls *.</w:t>
      </w:r>
      <w:proofErr w:type="spellStart"/>
      <w:r w:rsidRPr="009F2FAC">
        <w:rPr>
          <w:sz w:val="22"/>
        </w:rPr>
        <w:t>doc</w:t>
      </w:r>
      <w:proofErr w:type="spellEnd"/>
      <w:r w:rsidRPr="009F2FAC">
        <w:rPr>
          <w:sz w:val="22"/>
        </w:rPr>
        <w:t xml:space="preserve">   i *.pdf</w:t>
      </w:r>
    </w:p>
    <w:p w14:paraId="57D10A81" w14:textId="77777777" w:rsidR="0096237D" w:rsidRPr="009F2FAC" w:rsidRDefault="0096237D" w:rsidP="00635C37">
      <w:pPr>
        <w:pStyle w:val="Tekstpodstawowy3"/>
        <w:numPr>
          <w:ilvl w:val="0"/>
          <w:numId w:val="2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9F2FAC">
        <w:rPr>
          <w:sz w:val="22"/>
        </w:rPr>
        <w:t xml:space="preserve">kosztorysy inwestorskie mają być zapisane </w:t>
      </w:r>
      <w:r w:rsidR="001B2E12">
        <w:rPr>
          <w:sz w:val="22"/>
        </w:rPr>
        <w:t xml:space="preserve"> w formacie </w:t>
      </w:r>
      <w:r w:rsidRPr="009F2FAC">
        <w:rPr>
          <w:sz w:val="22"/>
        </w:rPr>
        <w:t>*xls</w:t>
      </w:r>
      <w:r w:rsidR="001B2E12">
        <w:rPr>
          <w:sz w:val="22"/>
        </w:rPr>
        <w:t xml:space="preserve"> i .pdf</w:t>
      </w:r>
    </w:p>
    <w:p w14:paraId="098CE95B" w14:textId="77777777" w:rsidR="0096237D" w:rsidRPr="009F2FAC" w:rsidRDefault="0096237D" w:rsidP="00635C37">
      <w:pPr>
        <w:pStyle w:val="Tekstpodstawowy3"/>
        <w:numPr>
          <w:ilvl w:val="0"/>
          <w:numId w:val="2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9F2FAC">
        <w:rPr>
          <w:sz w:val="22"/>
        </w:rPr>
        <w:t>mapę do celów projektowych w formacie .</w:t>
      </w:r>
      <w:proofErr w:type="spellStart"/>
      <w:r w:rsidRPr="009F2FAC">
        <w:rPr>
          <w:sz w:val="22"/>
        </w:rPr>
        <w:t>dwg</w:t>
      </w:r>
      <w:proofErr w:type="spellEnd"/>
      <w:r w:rsidRPr="009F2FAC">
        <w:rPr>
          <w:sz w:val="22"/>
        </w:rPr>
        <w:t xml:space="preserve"> </w:t>
      </w:r>
      <w:r w:rsidR="001B2E12">
        <w:rPr>
          <w:sz w:val="22"/>
        </w:rPr>
        <w:t xml:space="preserve">wersja obsługiwana </w:t>
      </w:r>
      <w:r w:rsidRPr="009F2FAC">
        <w:rPr>
          <w:sz w:val="22"/>
        </w:rPr>
        <w:t>przez AutoCAD 2011</w:t>
      </w:r>
    </w:p>
    <w:p w14:paraId="7DE11083" w14:textId="77777777" w:rsidR="0096237D" w:rsidRPr="009F2FAC" w:rsidRDefault="0096237D" w:rsidP="0096237D">
      <w:pPr>
        <w:ind w:left="567" w:right="427" w:hanging="207"/>
        <w:rPr>
          <w:rFonts w:ascii="Times New Roman" w:hAnsi="Times New Roman" w:cs="Times New Roman"/>
          <w:sz w:val="22"/>
        </w:rPr>
      </w:pPr>
    </w:p>
    <w:p w14:paraId="3E43643B" w14:textId="77777777" w:rsidR="0096237D" w:rsidRPr="009F2FAC" w:rsidRDefault="0096237D" w:rsidP="0096237D">
      <w:pPr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W</w:t>
      </w:r>
      <w:r w:rsidRPr="009F2FAC">
        <w:rPr>
          <w:rFonts w:ascii="Times New Roman" w:hAnsi="Times New Roman" w:cs="Times New Roman"/>
          <w:sz w:val="22"/>
        </w:rPr>
        <w:t>szystkie dokumenty uzgadniające, decyzje, opinie itd. mają być zeskanowane i załączone do dokumentacji przekazywanej na nośniku CD-ROM.</w:t>
      </w:r>
    </w:p>
    <w:p w14:paraId="3A6901FA" w14:textId="77777777" w:rsidR="0096237D" w:rsidRPr="00890382" w:rsidRDefault="0096237D" w:rsidP="0096237D">
      <w:pPr>
        <w:ind w:left="567" w:right="427"/>
        <w:rPr>
          <w:rFonts w:ascii="Times New Roman" w:hAnsi="Times New Roman" w:cs="Times New Roman"/>
          <w:sz w:val="22"/>
        </w:rPr>
      </w:pPr>
      <w:r w:rsidRPr="00890382">
        <w:rPr>
          <w:rFonts w:ascii="Times New Roman" w:hAnsi="Times New Roman" w:cs="Times New Roman"/>
          <w:sz w:val="22"/>
        </w:rPr>
        <w:t xml:space="preserve">Dokumentację projektową należy odpowiednio skompletować w </w:t>
      </w:r>
      <w:r w:rsidRPr="00375DEE">
        <w:rPr>
          <w:rFonts w:ascii="Times New Roman" w:hAnsi="Times New Roman" w:cs="Times New Roman"/>
          <w:b/>
          <w:sz w:val="22"/>
          <w:u w:val="single"/>
        </w:rPr>
        <w:t>oddzielnych teczkach kartonowych z  wykazem zawartości teczki</w:t>
      </w:r>
      <w:r w:rsidRPr="00890382">
        <w:rPr>
          <w:rFonts w:ascii="Times New Roman" w:hAnsi="Times New Roman" w:cs="Times New Roman"/>
          <w:sz w:val="22"/>
        </w:rPr>
        <w:t xml:space="preserve">. </w:t>
      </w:r>
    </w:p>
    <w:p w14:paraId="697DA5CA" w14:textId="77777777" w:rsidR="0096237D" w:rsidRDefault="0096237D" w:rsidP="0096237D">
      <w:pPr>
        <w:spacing w:after="0"/>
        <w:ind w:left="567" w:right="427" w:firstLine="0"/>
        <w:rPr>
          <w:rFonts w:ascii="Times New Roman" w:hAnsi="Times New Roman" w:cs="Times New Roman"/>
          <w:sz w:val="22"/>
        </w:rPr>
      </w:pPr>
    </w:p>
    <w:p w14:paraId="132781CB" w14:textId="77777777" w:rsidR="00D115DF" w:rsidRPr="00F95E24" w:rsidRDefault="00D115DF" w:rsidP="00280C6E">
      <w:pPr>
        <w:spacing w:after="0"/>
        <w:ind w:left="0" w:right="427" w:firstLine="0"/>
        <w:rPr>
          <w:rFonts w:ascii="Times New Roman" w:hAnsi="Times New Roman" w:cs="Times New Roman"/>
          <w:sz w:val="22"/>
        </w:rPr>
      </w:pPr>
    </w:p>
    <w:p w14:paraId="15ED3D0C" w14:textId="77777777" w:rsidR="0096237D" w:rsidRPr="00960E29" w:rsidRDefault="00D35C77" w:rsidP="00D35C77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  <w:r>
        <w:rPr>
          <w:rFonts w:ascii="Times New Roman" w:hAnsi="Times New Roman" w:cs="Times New Roman"/>
          <w:b/>
          <w:sz w:val="22"/>
          <w:u w:val="single" w:color="000000"/>
        </w:rPr>
        <w:t xml:space="preserve">Część V. </w:t>
      </w:r>
      <w:r w:rsidRPr="00960E29">
        <w:rPr>
          <w:rFonts w:ascii="Times New Roman" w:hAnsi="Times New Roman" w:cs="Times New Roman"/>
          <w:b/>
          <w:sz w:val="22"/>
          <w:u w:val="single" w:color="000000"/>
        </w:rPr>
        <w:t>Kontrola jakości w trakcie wykonywania dokumentacji projektowej.</w:t>
      </w:r>
    </w:p>
    <w:p w14:paraId="494BC29C" w14:textId="77777777" w:rsidR="0096237D" w:rsidRPr="00960E29" w:rsidRDefault="0096237D" w:rsidP="0096237D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</w:p>
    <w:p w14:paraId="7A75BEEC" w14:textId="77777777" w:rsidR="0096237D" w:rsidRPr="003C77E9" w:rsidRDefault="0096237D" w:rsidP="0096237D">
      <w:pPr>
        <w:spacing w:after="0" w:line="249" w:lineRule="auto"/>
        <w:ind w:left="567" w:right="427" w:hanging="1"/>
        <w:rPr>
          <w:rFonts w:ascii="Times New Roman" w:hAnsi="Times New Roman" w:cs="Times New Roman"/>
          <w:b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Spotkania w sprawie dokumentacji projektowej.</w:t>
      </w:r>
    </w:p>
    <w:p w14:paraId="122A654A" w14:textId="7AC31BBA"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Bieżący nadzór nad zgodnością przebiegu procesu projektowego zgodnie z wymaganiami Zamawiającego wykonywany będzie przez upoważnionego przedstawiciela Zamawiającego podczas spotkań z Wykonawcą. W trakcie trwania procesu projektowego Zamawiający przewiduje następujące</w:t>
      </w:r>
      <w:r>
        <w:rPr>
          <w:rFonts w:ascii="Times New Roman" w:hAnsi="Times New Roman" w:cs="Times New Roman"/>
          <w:sz w:val="22"/>
        </w:rPr>
        <w:t xml:space="preserve"> rodzaje spotkań</w:t>
      </w:r>
      <w:r w:rsidRPr="00F95E24"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>w sprawie dokumentacji projektowej</w:t>
      </w:r>
      <w:r>
        <w:rPr>
          <w:rFonts w:ascii="Times New Roman" w:hAnsi="Times New Roman" w:cs="Times New Roman"/>
          <w:sz w:val="22"/>
        </w:rPr>
        <w:t xml:space="preserve">, w których winien wziąć udział wskazany  </w:t>
      </w:r>
      <w:r w:rsidR="00AF3F09">
        <w:rPr>
          <w:rFonts w:ascii="Times New Roman" w:hAnsi="Times New Roman" w:cs="Times New Roman"/>
          <w:sz w:val="22"/>
        </w:rPr>
        <w:t xml:space="preserve">                         </w:t>
      </w:r>
      <w:r>
        <w:rPr>
          <w:rFonts w:ascii="Times New Roman" w:hAnsi="Times New Roman" w:cs="Times New Roman"/>
          <w:sz w:val="22"/>
        </w:rPr>
        <w:t>w umowie przedstawiciel Wykonawcy</w:t>
      </w:r>
      <w:r w:rsidRPr="003C77E9">
        <w:rPr>
          <w:rFonts w:ascii="Times New Roman" w:hAnsi="Times New Roman" w:cs="Times New Roman"/>
          <w:sz w:val="22"/>
        </w:rPr>
        <w:t>:</w:t>
      </w:r>
    </w:p>
    <w:p w14:paraId="7F7C7D9A" w14:textId="10B76CAF" w:rsidR="0096237D" w:rsidRPr="002C51CF" w:rsidRDefault="0096237D" w:rsidP="00635C37">
      <w:pPr>
        <w:pStyle w:val="Akapitzlist"/>
        <w:numPr>
          <w:ilvl w:val="0"/>
          <w:numId w:val="16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2C51CF">
        <w:rPr>
          <w:rFonts w:ascii="Times New Roman" w:hAnsi="Times New Roman" w:cs="Times New Roman"/>
          <w:sz w:val="22"/>
          <w:u w:val="single" w:color="000000"/>
        </w:rPr>
        <w:t>spotkania w siedzibie Zamawiającego</w:t>
      </w:r>
      <w:r w:rsidRPr="002C51CF">
        <w:rPr>
          <w:rFonts w:ascii="Times New Roman" w:hAnsi="Times New Roman" w:cs="Times New Roman"/>
          <w:sz w:val="22"/>
        </w:rPr>
        <w:t xml:space="preserve"> - min. raz </w:t>
      </w:r>
      <w:r w:rsidR="001E6D62">
        <w:rPr>
          <w:rFonts w:ascii="Times New Roman" w:hAnsi="Times New Roman" w:cs="Times New Roman"/>
          <w:sz w:val="22"/>
        </w:rPr>
        <w:t>na dwa</w:t>
      </w:r>
      <w:r w:rsidRPr="002C51CF">
        <w:rPr>
          <w:rFonts w:ascii="Times New Roman" w:hAnsi="Times New Roman" w:cs="Times New Roman"/>
          <w:sz w:val="22"/>
        </w:rPr>
        <w:t xml:space="preserve"> miesiąc</w:t>
      </w:r>
      <w:r w:rsidR="001E6D62">
        <w:rPr>
          <w:rFonts w:ascii="Times New Roman" w:hAnsi="Times New Roman" w:cs="Times New Roman"/>
          <w:sz w:val="22"/>
        </w:rPr>
        <w:t>e</w:t>
      </w:r>
      <w:r w:rsidRPr="002C51CF">
        <w:rPr>
          <w:rFonts w:ascii="Times New Roman" w:hAnsi="Times New Roman" w:cs="Times New Roman"/>
          <w:sz w:val="22"/>
        </w:rPr>
        <w:t>, przy udziale Wykonawcy, Zamawiającego oraz ewentualnie innych zaproszonych stron, której głównymi celami są:</w:t>
      </w:r>
    </w:p>
    <w:p w14:paraId="65EB8636" w14:textId="77777777" w:rsidR="0096237D" w:rsidRDefault="0096237D" w:rsidP="00635C37">
      <w:pPr>
        <w:pStyle w:val="Akapitzlist"/>
        <w:numPr>
          <w:ilvl w:val="0"/>
          <w:numId w:val="15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890382">
        <w:rPr>
          <w:rFonts w:ascii="Times New Roman" w:hAnsi="Times New Roman" w:cs="Times New Roman"/>
          <w:sz w:val="22"/>
        </w:rPr>
        <w:t>prezentacja przez Wykonawcę sprawozdania z bieżącego postępu prac projektowych (w tym omówienie zagadnień związanych z koordynacją dokumentacji projektowej),</w:t>
      </w:r>
    </w:p>
    <w:p w14:paraId="1788BCD5" w14:textId="77777777" w:rsidR="0096237D" w:rsidRDefault="0096237D" w:rsidP="00635C37">
      <w:pPr>
        <w:pStyle w:val="Akapitzlist"/>
        <w:numPr>
          <w:ilvl w:val="0"/>
          <w:numId w:val="15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890382">
        <w:rPr>
          <w:rFonts w:ascii="Times New Roman" w:hAnsi="Times New Roman" w:cs="Times New Roman"/>
          <w:sz w:val="22"/>
        </w:rPr>
        <w:t>omówienie wniosków Zamawiającego z własnych pr</w:t>
      </w:r>
      <w:r>
        <w:rPr>
          <w:rFonts w:ascii="Times New Roman" w:hAnsi="Times New Roman" w:cs="Times New Roman"/>
          <w:sz w:val="22"/>
        </w:rPr>
        <w:t>zeglądów opracowań projektowych</w:t>
      </w:r>
    </w:p>
    <w:p w14:paraId="73C0EA7A" w14:textId="77777777" w:rsidR="0096237D" w:rsidRDefault="0096237D" w:rsidP="00635C37">
      <w:pPr>
        <w:pStyle w:val="Akapitzlist"/>
        <w:numPr>
          <w:ilvl w:val="0"/>
          <w:numId w:val="15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890382">
        <w:rPr>
          <w:rFonts w:ascii="Times New Roman" w:hAnsi="Times New Roman" w:cs="Times New Roman"/>
          <w:sz w:val="22"/>
        </w:rPr>
        <w:t xml:space="preserve">omówienie i ewentualne rozstrzygnięcie problemów, </w:t>
      </w:r>
    </w:p>
    <w:p w14:paraId="4AF045E0" w14:textId="77777777" w:rsidR="0096237D" w:rsidRDefault="0096237D" w:rsidP="00635C37">
      <w:pPr>
        <w:pStyle w:val="Akapitzlist"/>
        <w:numPr>
          <w:ilvl w:val="0"/>
          <w:numId w:val="15"/>
        </w:numPr>
        <w:spacing w:after="0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o</w:t>
      </w:r>
      <w:r w:rsidRPr="00890382">
        <w:rPr>
          <w:rFonts w:ascii="Times New Roman" w:hAnsi="Times New Roman" w:cs="Times New Roman"/>
          <w:sz w:val="22"/>
        </w:rPr>
        <w:t>mówienie warunków i uzgodnień otrzymanych od instytucji i osób trzecich,</w:t>
      </w:r>
    </w:p>
    <w:p w14:paraId="7EB59071" w14:textId="77777777" w:rsidR="0096237D" w:rsidRPr="00890382" w:rsidRDefault="0096237D" w:rsidP="00635C37">
      <w:pPr>
        <w:pStyle w:val="Akapitzlist"/>
        <w:numPr>
          <w:ilvl w:val="0"/>
          <w:numId w:val="15"/>
        </w:numPr>
        <w:spacing w:after="0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omówienie </w:t>
      </w:r>
      <w:r w:rsidRPr="00890382">
        <w:rPr>
          <w:rFonts w:ascii="Times New Roman" w:hAnsi="Times New Roman" w:cs="Times New Roman"/>
          <w:sz w:val="22"/>
        </w:rPr>
        <w:t xml:space="preserve"> zaproponowanych rozwiązań technicznych dotyczących zadania. </w:t>
      </w:r>
    </w:p>
    <w:p w14:paraId="167338BD" w14:textId="77777777" w:rsidR="0096237D" w:rsidRPr="00F95E24" w:rsidRDefault="0096237D" w:rsidP="0096237D">
      <w:pPr>
        <w:pStyle w:val="Akapitzlist"/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F95E24">
        <w:rPr>
          <w:rFonts w:ascii="Times New Roman" w:hAnsi="Times New Roman" w:cs="Times New Roman"/>
          <w:sz w:val="22"/>
        </w:rPr>
        <w:t>W naradach winien uczestniczyć wskazany w umowie przedstawiciel Wykonawcy.</w:t>
      </w:r>
    </w:p>
    <w:p w14:paraId="5D545D89" w14:textId="77777777" w:rsidR="0096237D" w:rsidRPr="00F95E24" w:rsidRDefault="0096237D" w:rsidP="0096237D">
      <w:pPr>
        <w:spacing w:after="0"/>
        <w:ind w:left="567" w:right="427" w:firstLine="0"/>
        <w:rPr>
          <w:rFonts w:ascii="Times New Roman" w:hAnsi="Times New Roman" w:cs="Times New Roman"/>
          <w:sz w:val="22"/>
          <w:u w:val="single"/>
        </w:rPr>
      </w:pPr>
    </w:p>
    <w:p w14:paraId="0895376D" w14:textId="5248BBE9" w:rsidR="004B1F80" w:rsidRPr="00021376" w:rsidRDefault="004B1F80" w:rsidP="00635C37">
      <w:pPr>
        <w:pStyle w:val="Akapitzlist"/>
        <w:numPr>
          <w:ilvl w:val="0"/>
          <w:numId w:val="16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021376">
        <w:rPr>
          <w:rFonts w:ascii="Times New Roman" w:hAnsi="Times New Roman" w:cs="Times New Roman"/>
          <w:sz w:val="22"/>
          <w:u w:val="single" w:color="000000"/>
        </w:rPr>
        <w:t>spotkania</w:t>
      </w:r>
      <w:r w:rsidRPr="00021376">
        <w:rPr>
          <w:rFonts w:ascii="Times New Roman" w:hAnsi="Times New Roman" w:cs="Times New Roman"/>
          <w:sz w:val="22"/>
          <w:u w:val="single"/>
        </w:rPr>
        <w:t xml:space="preserve"> robocze</w:t>
      </w:r>
      <w:r w:rsidRPr="00021376">
        <w:rPr>
          <w:rFonts w:ascii="Times New Roman" w:hAnsi="Times New Roman" w:cs="Times New Roman"/>
          <w:sz w:val="22"/>
        </w:rPr>
        <w:t xml:space="preserve"> - spotkania poza siedzibą Zamawiającego, przy udziale przedstawiciela Zamawiającego i Wykonawcy, oraz innych stron, której celem jest dokonanie wyjaśnień i ustaleń roboczych, połączone z wizytą na miejscu,</w:t>
      </w:r>
      <w:r w:rsidR="008612E5">
        <w:rPr>
          <w:rFonts w:ascii="Times New Roman" w:hAnsi="Times New Roman" w:cs="Times New Roman"/>
          <w:sz w:val="22"/>
        </w:rPr>
        <w:t xml:space="preserve"> </w:t>
      </w:r>
      <w:r w:rsidRPr="00021376">
        <w:rPr>
          <w:rFonts w:ascii="Times New Roman" w:hAnsi="Times New Roman" w:cs="Times New Roman"/>
          <w:sz w:val="22"/>
        </w:rPr>
        <w:t>którego dotyczą opracowania projektowe lub                        z wizytą w siedzibie strony. Spotkania robocze odbywa</w:t>
      </w:r>
      <w:r w:rsidR="00401A34" w:rsidRPr="00021376">
        <w:rPr>
          <w:rFonts w:ascii="Times New Roman" w:hAnsi="Times New Roman" w:cs="Times New Roman"/>
          <w:sz w:val="22"/>
        </w:rPr>
        <w:t>ć</w:t>
      </w:r>
      <w:r w:rsidRPr="00021376">
        <w:rPr>
          <w:rFonts w:ascii="Times New Roman" w:hAnsi="Times New Roman" w:cs="Times New Roman"/>
          <w:sz w:val="22"/>
        </w:rPr>
        <w:t xml:space="preserve"> się mogą z inicjatywy Wykonawcy zainteresowanej strony  lub Zamawiającego.</w:t>
      </w:r>
      <w:r w:rsidRPr="00021376">
        <w:rPr>
          <w:rFonts w:ascii="Times New Roman" w:hAnsi="Times New Roman" w:cs="Times New Roman"/>
          <w:sz w:val="22"/>
        </w:rPr>
        <w:tab/>
      </w:r>
    </w:p>
    <w:p w14:paraId="5F7BFE3A" w14:textId="77777777" w:rsidR="004B1F80" w:rsidRPr="003C77E9" w:rsidRDefault="004B1F80" w:rsidP="004B1F80">
      <w:pPr>
        <w:pStyle w:val="Akapitzlist"/>
        <w:spacing w:after="0"/>
        <w:ind w:left="1018" w:right="427" w:firstLine="0"/>
        <w:rPr>
          <w:rFonts w:ascii="Times New Roman" w:hAnsi="Times New Roman" w:cs="Times New Roman"/>
          <w:sz w:val="22"/>
        </w:rPr>
      </w:pPr>
    </w:p>
    <w:p w14:paraId="32D4E8AA" w14:textId="77777777" w:rsidR="004B1F80" w:rsidRDefault="004B1F80" w:rsidP="004B1F80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Zamawiający może zażądać od Wykonawcy uczestniczenia w spotkaniach osób mających wpływ na terminowość i prawidłowość wykonania opracowań objętych Umową. Do notowania spraw omawianych na spotkaniach i przesłania kopii protokołu lub ustaleń wszystkim obecnym na spotkaniu zobowiązany jest Wykonawca. </w:t>
      </w:r>
    </w:p>
    <w:p w14:paraId="2CEE8352" w14:textId="77777777" w:rsidR="004B1F80" w:rsidRPr="003A6FD0" w:rsidRDefault="004B1F80" w:rsidP="004B1F80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Zamawiający zastrzega  sobie prawo zlecenia niezależnej firmie  przeprowadzenie weryfikacji dokumentacji projektowej.</w:t>
      </w:r>
    </w:p>
    <w:p w14:paraId="5530B828" w14:textId="77777777" w:rsidR="0096237D" w:rsidRPr="003C77E9" w:rsidRDefault="0096237D" w:rsidP="0096237D">
      <w:pPr>
        <w:spacing w:after="0"/>
        <w:ind w:left="0" w:right="427" w:firstLine="0"/>
        <w:rPr>
          <w:rFonts w:ascii="Times New Roman" w:hAnsi="Times New Roman" w:cs="Times New Roman"/>
          <w:sz w:val="22"/>
        </w:rPr>
      </w:pPr>
    </w:p>
    <w:p w14:paraId="4915A86D" w14:textId="77777777" w:rsidR="00D35C77" w:rsidRPr="00D35C77" w:rsidRDefault="00D35C77" w:rsidP="00D35C77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  <w:r w:rsidRPr="00D35C77">
        <w:rPr>
          <w:rFonts w:ascii="Times New Roman" w:hAnsi="Times New Roman" w:cs="Times New Roman"/>
          <w:b/>
          <w:sz w:val="22"/>
          <w:u w:val="single" w:color="000000"/>
        </w:rPr>
        <w:t>Część VI. Odbiór dokumentacji projektowej.</w:t>
      </w:r>
    </w:p>
    <w:p w14:paraId="5EEB4BE4" w14:textId="77777777" w:rsidR="00D35C77" w:rsidRDefault="00D35C77" w:rsidP="00D35C77">
      <w:pPr>
        <w:pStyle w:val="Akapitzlist"/>
        <w:tabs>
          <w:tab w:val="center" w:pos="3777"/>
        </w:tabs>
        <w:spacing w:after="0" w:line="259" w:lineRule="auto"/>
        <w:ind w:left="733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</w:p>
    <w:p w14:paraId="03CB520F" w14:textId="77777777" w:rsidR="00D35C77" w:rsidRPr="00D35C77" w:rsidRDefault="00D35C77" w:rsidP="00635C37">
      <w:pPr>
        <w:pStyle w:val="Akapitzlist"/>
        <w:numPr>
          <w:ilvl w:val="0"/>
          <w:numId w:val="4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D35C77">
        <w:rPr>
          <w:rFonts w:ascii="Times New Roman" w:hAnsi="Times New Roman" w:cs="Times New Roman"/>
          <w:sz w:val="22"/>
        </w:rPr>
        <w:t xml:space="preserve">Wydanie dokumentacji nastąpi w siedzibie Zamawiającego na okoliczność czego strony sporządzą  protokół  przekazania dokumentacji. </w:t>
      </w:r>
    </w:p>
    <w:p w14:paraId="2A17AFF7" w14:textId="77777777" w:rsidR="00D35C77" w:rsidRDefault="00D35C77" w:rsidP="00635C37">
      <w:pPr>
        <w:pStyle w:val="Akapitzlist"/>
        <w:numPr>
          <w:ilvl w:val="0"/>
          <w:numId w:val="4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A3475D">
        <w:rPr>
          <w:rFonts w:ascii="Times New Roman" w:hAnsi="Times New Roman" w:cs="Times New Roman"/>
          <w:sz w:val="22"/>
        </w:rPr>
        <w:t xml:space="preserve">W terminie 30 dni od daty przekazania dokumentacji  Zamawiający ma prawo zgłosić  zastrzeżenia, zarówno co do kompletności sporządzonej dokumentacji, </w:t>
      </w:r>
    </w:p>
    <w:p w14:paraId="69C65824" w14:textId="77777777" w:rsidR="00D35C77" w:rsidRPr="00A3475D" w:rsidRDefault="00D35C77" w:rsidP="00635C37">
      <w:pPr>
        <w:pStyle w:val="Akapitzlist"/>
        <w:numPr>
          <w:ilvl w:val="0"/>
          <w:numId w:val="4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A3475D">
        <w:rPr>
          <w:rFonts w:ascii="Times New Roman" w:hAnsi="Times New Roman" w:cs="Times New Roman"/>
          <w:sz w:val="22"/>
        </w:rPr>
        <w:lastRenderedPageBreak/>
        <w:t>W przypadku zgłoszenia zastrzeżeń, Wykonawca w terminie</w:t>
      </w:r>
      <w:r>
        <w:rPr>
          <w:rFonts w:ascii="Times New Roman" w:hAnsi="Times New Roman" w:cs="Times New Roman"/>
          <w:sz w:val="22"/>
        </w:rPr>
        <w:t xml:space="preserve"> </w:t>
      </w:r>
      <w:r w:rsidRPr="00A3475D">
        <w:rPr>
          <w:rFonts w:ascii="Times New Roman" w:hAnsi="Times New Roman" w:cs="Times New Roman"/>
          <w:sz w:val="22"/>
        </w:rPr>
        <w:t>wyznaczonym przez Zamawiającego usunie wszelkie zgłoszone nieprawidłowości.</w:t>
      </w:r>
    </w:p>
    <w:p w14:paraId="79304CDE" w14:textId="77777777" w:rsidR="00D35C77" w:rsidRPr="00A3475D" w:rsidRDefault="00D35C77" w:rsidP="00635C37">
      <w:pPr>
        <w:pStyle w:val="Akapitzlist"/>
        <w:numPr>
          <w:ilvl w:val="0"/>
          <w:numId w:val="4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A3475D">
        <w:rPr>
          <w:rFonts w:ascii="Times New Roman" w:hAnsi="Times New Roman" w:cs="Times New Roman"/>
          <w:sz w:val="22"/>
        </w:rPr>
        <w:t xml:space="preserve">Po usunięciu w wyznaczonym terminie wszystkich nieprawidłowości, o których mowa w ust. 2 i nie zgłoszeniu przez Zamawiającego zastrzeżeń następuje sporządzenie protokołu </w:t>
      </w:r>
      <w:r>
        <w:rPr>
          <w:rFonts w:ascii="Times New Roman" w:hAnsi="Times New Roman" w:cs="Times New Roman"/>
          <w:sz w:val="22"/>
        </w:rPr>
        <w:t xml:space="preserve"> końcowego odbioru dokumentacji</w:t>
      </w:r>
    </w:p>
    <w:p w14:paraId="4D01E126" w14:textId="77777777" w:rsidR="00D35C77" w:rsidRPr="00A3475D" w:rsidRDefault="00D35C77" w:rsidP="00635C37">
      <w:pPr>
        <w:pStyle w:val="Akapitzlist"/>
        <w:numPr>
          <w:ilvl w:val="0"/>
          <w:numId w:val="4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A3475D">
        <w:rPr>
          <w:rFonts w:ascii="Times New Roman" w:hAnsi="Times New Roman" w:cs="Times New Roman"/>
          <w:sz w:val="22"/>
        </w:rPr>
        <w:t>W przypadku, gdy w następstwie zgłoszenia zastrzeżeń Wykonawca nie wyda Zamawiającemu wolnej od wad dokumentacji w terminie</w:t>
      </w:r>
      <w:r>
        <w:rPr>
          <w:rFonts w:ascii="Times New Roman" w:hAnsi="Times New Roman" w:cs="Times New Roman"/>
          <w:sz w:val="22"/>
        </w:rPr>
        <w:t xml:space="preserve"> </w:t>
      </w:r>
      <w:r w:rsidRPr="00A3475D">
        <w:rPr>
          <w:rFonts w:ascii="Times New Roman" w:hAnsi="Times New Roman" w:cs="Times New Roman"/>
          <w:sz w:val="22"/>
        </w:rPr>
        <w:t>lub, gdy wydana w tym terminie dokumentacja nadal zawiera nieprawidłowości, jest niekompletna, albo brak jest decyzji i uzgodnień, Zamawiający może zlecić wykonanie zastępcze na koszt i ryzyko Wykonawcy.</w:t>
      </w:r>
    </w:p>
    <w:p w14:paraId="6334337A" w14:textId="77777777" w:rsidR="00280C6E" w:rsidRPr="003C77E9" w:rsidRDefault="00280C6E" w:rsidP="00D32E40">
      <w:pPr>
        <w:spacing w:after="0"/>
        <w:ind w:left="0" w:right="427" w:firstLine="0"/>
        <w:rPr>
          <w:rFonts w:ascii="Times New Roman" w:hAnsi="Times New Roman" w:cs="Times New Roman"/>
          <w:sz w:val="22"/>
        </w:rPr>
      </w:pPr>
    </w:p>
    <w:p w14:paraId="6D119178" w14:textId="77777777" w:rsidR="001B1681" w:rsidRDefault="001B1681" w:rsidP="001B1681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  <w:r>
        <w:rPr>
          <w:rFonts w:ascii="Times New Roman" w:hAnsi="Times New Roman" w:cs="Times New Roman"/>
          <w:b/>
          <w:sz w:val="22"/>
          <w:u w:val="single" w:color="000000"/>
        </w:rPr>
        <w:t>Część VII. Płatność  oraz  wycena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 xml:space="preserve"> </w:t>
      </w:r>
      <w:r>
        <w:rPr>
          <w:rFonts w:ascii="Times New Roman" w:hAnsi="Times New Roman" w:cs="Times New Roman"/>
          <w:b/>
          <w:sz w:val="22"/>
          <w:u w:val="single" w:color="000000"/>
        </w:rPr>
        <w:t>dokumentacji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 xml:space="preserve"> </w:t>
      </w:r>
      <w:r>
        <w:rPr>
          <w:rFonts w:ascii="Times New Roman" w:hAnsi="Times New Roman" w:cs="Times New Roman"/>
          <w:b/>
          <w:sz w:val="22"/>
          <w:u w:val="single" w:color="000000"/>
        </w:rPr>
        <w:t>projektowej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>.</w:t>
      </w:r>
    </w:p>
    <w:p w14:paraId="56069A8F" w14:textId="77777777" w:rsidR="0096237D" w:rsidRPr="003C77E9" w:rsidRDefault="0096237D" w:rsidP="0096237D">
      <w:pPr>
        <w:spacing w:after="0" w:line="259" w:lineRule="auto"/>
        <w:ind w:left="567" w:right="427" w:hanging="10"/>
        <w:jc w:val="left"/>
        <w:rPr>
          <w:rFonts w:ascii="Times New Roman" w:hAnsi="Times New Roman" w:cs="Times New Roman"/>
          <w:b/>
          <w:sz w:val="22"/>
        </w:rPr>
      </w:pPr>
    </w:p>
    <w:p w14:paraId="5664446D" w14:textId="77777777" w:rsidR="0096237D" w:rsidRPr="0054535E" w:rsidRDefault="0096237D" w:rsidP="00635C37">
      <w:pPr>
        <w:pStyle w:val="Akapitzlist"/>
        <w:numPr>
          <w:ilvl w:val="0"/>
          <w:numId w:val="19"/>
        </w:numPr>
        <w:spacing w:after="0" w:line="249" w:lineRule="auto"/>
        <w:ind w:right="427"/>
        <w:rPr>
          <w:rFonts w:ascii="Times New Roman" w:hAnsi="Times New Roman" w:cs="Times New Roman"/>
          <w:b/>
          <w:sz w:val="22"/>
        </w:rPr>
      </w:pPr>
      <w:r w:rsidRPr="0054535E">
        <w:rPr>
          <w:rFonts w:ascii="Times New Roman" w:hAnsi="Times New Roman" w:cs="Times New Roman"/>
          <w:b/>
          <w:sz w:val="22"/>
        </w:rPr>
        <w:t>Sposób wyceny opracowania.</w:t>
      </w:r>
    </w:p>
    <w:p w14:paraId="5FA1F9B0" w14:textId="77777777"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W cenie ofertowej należy uwzględnić koszt uzgodnień oraz materiałów wyjściowych koniecznych do realizacji zamówienia, wynikających z analizy przeprowadzonej przez Wykonawcę w zakresie niezbędnym dla wykonania przedmiotowego Zamierzenia inwestycyjnego objętego zamówieniem.</w:t>
      </w:r>
    </w:p>
    <w:p w14:paraId="63F4CAF3" w14:textId="77777777" w:rsidR="0096237D" w:rsidRDefault="0096237D" w:rsidP="0096237D">
      <w:pPr>
        <w:spacing w:after="0"/>
        <w:ind w:left="0" w:right="427" w:firstLine="0"/>
        <w:rPr>
          <w:rFonts w:ascii="Times New Roman" w:hAnsi="Times New Roman" w:cs="Times New Roman"/>
          <w:sz w:val="22"/>
        </w:rPr>
      </w:pPr>
    </w:p>
    <w:p w14:paraId="411AA957" w14:textId="77777777" w:rsidR="0096237D" w:rsidRPr="00701EE9" w:rsidRDefault="0096237D" w:rsidP="00635C37">
      <w:pPr>
        <w:pStyle w:val="Akapitzlist"/>
        <w:numPr>
          <w:ilvl w:val="0"/>
          <w:numId w:val="19"/>
        </w:numPr>
        <w:spacing w:after="0" w:line="249" w:lineRule="auto"/>
        <w:ind w:right="427"/>
        <w:rPr>
          <w:rFonts w:ascii="Times New Roman" w:hAnsi="Times New Roman" w:cs="Times New Roman"/>
          <w:b/>
          <w:sz w:val="22"/>
        </w:rPr>
      </w:pPr>
      <w:r w:rsidRPr="00701EE9">
        <w:rPr>
          <w:rFonts w:ascii="Times New Roman" w:hAnsi="Times New Roman" w:cs="Times New Roman"/>
          <w:sz w:val="22"/>
        </w:rPr>
        <w:t xml:space="preserve"> </w:t>
      </w:r>
      <w:r w:rsidRPr="00701EE9">
        <w:rPr>
          <w:rFonts w:ascii="Times New Roman" w:hAnsi="Times New Roman" w:cs="Times New Roman"/>
          <w:b/>
          <w:sz w:val="22"/>
        </w:rPr>
        <w:t>Płatność.</w:t>
      </w:r>
    </w:p>
    <w:p w14:paraId="2C9AE9BB" w14:textId="35DA7A0F" w:rsidR="001B1681" w:rsidRPr="0075577C" w:rsidRDefault="001B1681" w:rsidP="0075577C">
      <w:pPr>
        <w:pStyle w:val="Akapitzlist"/>
        <w:spacing w:after="0"/>
        <w:ind w:left="1018" w:right="427" w:firstLine="0"/>
        <w:rPr>
          <w:rFonts w:ascii="Times New Roman" w:hAnsi="Times New Roman" w:cs="Times New Roman"/>
          <w:sz w:val="22"/>
          <w:u w:val="single"/>
        </w:rPr>
      </w:pPr>
      <w:r w:rsidRPr="0075577C">
        <w:rPr>
          <w:rFonts w:ascii="Times New Roman" w:hAnsi="Times New Roman" w:cs="Times New Roman"/>
          <w:sz w:val="22"/>
          <w:u w:val="single"/>
        </w:rPr>
        <w:t xml:space="preserve">Podstawę płatności stanowi protokół odbioru końcowego, sporządzony przez Zamawiającego </w:t>
      </w:r>
      <w:r w:rsidR="0075577C" w:rsidRPr="0075577C">
        <w:rPr>
          <w:rFonts w:ascii="Times New Roman" w:hAnsi="Times New Roman" w:cs="Times New Roman"/>
          <w:sz w:val="22"/>
          <w:u w:val="single"/>
        </w:rPr>
        <w:t xml:space="preserve">                        </w:t>
      </w:r>
      <w:r w:rsidRPr="0075577C">
        <w:rPr>
          <w:rFonts w:ascii="Times New Roman" w:hAnsi="Times New Roman" w:cs="Times New Roman"/>
          <w:sz w:val="22"/>
          <w:u w:val="single"/>
        </w:rPr>
        <w:t>i podpisany przez Wykonawcę  i  przedstawiciela Zamawiającego.</w:t>
      </w:r>
    </w:p>
    <w:p w14:paraId="649703C1" w14:textId="77777777" w:rsidR="00AB11BA" w:rsidRDefault="00AB11BA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14:paraId="55FF2699" w14:textId="77777777" w:rsidR="00AB11BA" w:rsidRDefault="00AB11BA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14:paraId="0227BDFD" w14:textId="77777777" w:rsidR="0096237D" w:rsidRPr="003C77E9" w:rsidRDefault="0096237D" w:rsidP="001B1681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  <w:r w:rsidRPr="003C77E9">
        <w:rPr>
          <w:rFonts w:ascii="Times New Roman" w:hAnsi="Times New Roman" w:cs="Times New Roman"/>
          <w:b/>
          <w:sz w:val="22"/>
          <w:u w:val="single" w:color="000000"/>
        </w:rPr>
        <w:t>Przepisy związane.</w:t>
      </w:r>
    </w:p>
    <w:p w14:paraId="49B0427D" w14:textId="5AC8856A"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[1] Ustawa z dnia 07.07.1994 r. - Prawo budowlane (Dz. U.</w:t>
      </w:r>
      <w:r w:rsidR="00871BBE">
        <w:rPr>
          <w:rFonts w:ascii="Times New Roman" w:hAnsi="Times New Roman" w:cs="Times New Roman"/>
          <w:sz w:val="22"/>
        </w:rPr>
        <w:t xml:space="preserve">2019.1186, </w:t>
      </w:r>
      <w:proofErr w:type="spellStart"/>
      <w:r w:rsidRPr="00EE1665">
        <w:rPr>
          <w:rFonts w:ascii="Times New Roman" w:hAnsi="Times New Roman" w:cs="Times New Roman"/>
          <w:sz w:val="22"/>
        </w:rPr>
        <w:t>t</w:t>
      </w:r>
      <w:r w:rsidR="00871BBE">
        <w:rPr>
          <w:rFonts w:ascii="Times New Roman" w:hAnsi="Times New Roman" w:cs="Times New Roman"/>
          <w:sz w:val="22"/>
        </w:rPr>
        <w:t>.j</w:t>
      </w:r>
      <w:proofErr w:type="spellEnd"/>
      <w:r w:rsidR="00871BBE">
        <w:rPr>
          <w:rFonts w:ascii="Times New Roman" w:hAnsi="Times New Roman" w:cs="Times New Roman"/>
          <w:sz w:val="22"/>
        </w:rPr>
        <w:t xml:space="preserve">. z dnia </w:t>
      </w:r>
      <w:r w:rsidRPr="00EE1665">
        <w:rPr>
          <w:rFonts w:ascii="Times New Roman" w:hAnsi="Times New Roman" w:cs="Times New Roman"/>
          <w:sz w:val="22"/>
        </w:rPr>
        <w:t xml:space="preserve"> </w:t>
      </w:r>
      <w:r w:rsidR="00871BBE">
        <w:rPr>
          <w:rFonts w:ascii="Times New Roman" w:hAnsi="Times New Roman" w:cs="Times New Roman"/>
          <w:sz w:val="22"/>
        </w:rPr>
        <w:t>26.06.2019 r.</w:t>
      </w:r>
      <w:r w:rsidRPr="00EE1665">
        <w:rPr>
          <w:rFonts w:ascii="Times New Roman" w:hAnsi="Times New Roman" w:cs="Times New Roman"/>
          <w:sz w:val="22"/>
        </w:rPr>
        <w:t>)</w:t>
      </w:r>
    </w:p>
    <w:p w14:paraId="09F39C5E" w14:textId="7B972C04"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[2] Rozporządzenie Ministra Infrastruktury z dnia 25.04.2012 r. w sprawie szczegółowego zakresu                    i formy projektu budowlanego (Dz. U. </w:t>
      </w:r>
      <w:r w:rsidR="00871BBE">
        <w:rPr>
          <w:rFonts w:ascii="Times New Roman" w:hAnsi="Times New Roman" w:cs="Times New Roman"/>
          <w:sz w:val="22"/>
        </w:rPr>
        <w:t>2018.1935</w:t>
      </w:r>
      <w:r w:rsidRPr="00EE1665">
        <w:rPr>
          <w:rFonts w:ascii="Times New Roman" w:hAnsi="Times New Roman" w:cs="Times New Roman"/>
          <w:sz w:val="22"/>
        </w:rPr>
        <w:t xml:space="preserve">, </w:t>
      </w:r>
      <w:proofErr w:type="spellStart"/>
      <w:r w:rsidR="00871BBE">
        <w:rPr>
          <w:rFonts w:ascii="Times New Roman" w:hAnsi="Times New Roman" w:cs="Times New Roman"/>
          <w:sz w:val="22"/>
        </w:rPr>
        <w:t>t.j</w:t>
      </w:r>
      <w:proofErr w:type="spellEnd"/>
      <w:r w:rsidR="00871BBE">
        <w:rPr>
          <w:rFonts w:ascii="Times New Roman" w:hAnsi="Times New Roman" w:cs="Times New Roman"/>
          <w:sz w:val="22"/>
        </w:rPr>
        <w:t>. z dnia 09.10.2018</w:t>
      </w:r>
      <w:r w:rsidRPr="00EE1665">
        <w:rPr>
          <w:rFonts w:ascii="Times New Roman" w:hAnsi="Times New Roman" w:cs="Times New Roman"/>
          <w:sz w:val="22"/>
        </w:rPr>
        <w:t>)</w:t>
      </w:r>
    </w:p>
    <w:p w14:paraId="61C27C4B" w14:textId="21ECFA55"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[3] Rozporządzenie Ministra Transportu i Gospodarki Morskiej z dnia 02.03.1999 r. w sprawie warunków technicznych, jakim powinny odpowiadać drogi publiczne i ich usytuowanie (Dz.U.</w:t>
      </w:r>
      <w:r w:rsidR="00871BBE">
        <w:rPr>
          <w:rFonts w:ascii="Times New Roman" w:hAnsi="Times New Roman" w:cs="Times New Roman"/>
          <w:sz w:val="22"/>
        </w:rPr>
        <w:t xml:space="preserve">2016.124 </w:t>
      </w:r>
      <w:r w:rsidRPr="00EE1665">
        <w:rPr>
          <w:rFonts w:ascii="Times New Roman" w:hAnsi="Times New Roman" w:cs="Times New Roman"/>
          <w:sz w:val="22"/>
        </w:rPr>
        <w:t>z późniejszymi zmianami).</w:t>
      </w:r>
    </w:p>
    <w:p w14:paraId="7D272149" w14:textId="2EC8535D"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[4] Rozporządzenie Ministra Infrastruktury z dnia 23.06.2003 r. w sprawie informacji dotyczącej bezpieczeństwa i ochrony zdrowia oraz planu bezpieczeństwa i ochrony zdrowia (Dz.U.2003</w:t>
      </w:r>
      <w:r w:rsidR="00871BBE">
        <w:rPr>
          <w:rFonts w:ascii="Times New Roman" w:hAnsi="Times New Roman" w:cs="Times New Roman"/>
          <w:sz w:val="22"/>
        </w:rPr>
        <w:t>.</w:t>
      </w:r>
      <w:r w:rsidRPr="00EE1665">
        <w:rPr>
          <w:rFonts w:ascii="Times New Roman" w:hAnsi="Times New Roman" w:cs="Times New Roman"/>
          <w:sz w:val="22"/>
        </w:rPr>
        <w:t>120</w:t>
      </w:r>
      <w:r w:rsidR="00871BBE">
        <w:rPr>
          <w:rFonts w:ascii="Times New Roman" w:hAnsi="Times New Roman" w:cs="Times New Roman"/>
          <w:sz w:val="22"/>
        </w:rPr>
        <w:t>.</w:t>
      </w:r>
      <w:r w:rsidRPr="00EE1665">
        <w:rPr>
          <w:rFonts w:ascii="Times New Roman" w:hAnsi="Times New Roman" w:cs="Times New Roman"/>
          <w:sz w:val="22"/>
        </w:rPr>
        <w:t>1126).</w:t>
      </w:r>
    </w:p>
    <w:p w14:paraId="6134D7C4" w14:textId="4C89CD10"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[5] Rozporządzenie Ministra Infrastruktury z dnia 18.06.2004 r. w sprawie określenia metod i podstaw sporządzania kosztorysu inwestorskiego, obliczania planowanych kosztów prac projektowych oraz planowanych kosztów robót budowlanych określonych programie </w:t>
      </w:r>
      <w:proofErr w:type="spellStart"/>
      <w:r w:rsidRPr="00EE1665">
        <w:rPr>
          <w:rFonts w:ascii="Times New Roman" w:hAnsi="Times New Roman" w:cs="Times New Roman"/>
          <w:sz w:val="22"/>
        </w:rPr>
        <w:t>funkcjonalno</w:t>
      </w:r>
      <w:proofErr w:type="spellEnd"/>
      <w:r w:rsidRPr="00EE1665">
        <w:rPr>
          <w:rFonts w:ascii="Times New Roman" w:hAnsi="Times New Roman" w:cs="Times New Roman"/>
          <w:sz w:val="22"/>
        </w:rPr>
        <w:t xml:space="preserve"> — użytkowym (Dz.U.2004</w:t>
      </w:r>
      <w:r w:rsidR="00871BBE">
        <w:rPr>
          <w:rFonts w:ascii="Times New Roman" w:hAnsi="Times New Roman" w:cs="Times New Roman"/>
          <w:sz w:val="22"/>
        </w:rPr>
        <w:t>.</w:t>
      </w:r>
      <w:r w:rsidRPr="00EE1665">
        <w:rPr>
          <w:rFonts w:ascii="Times New Roman" w:hAnsi="Times New Roman" w:cs="Times New Roman"/>
          <w:sz w:val="22"/>
        </w:rPr>
        <w:t>130</w:t>
      </w:r>
      <w:r w:rsidR="00871BBE">
        <w:rPr>
          <w:rFonts w:ascii="Times New Roman" w:hAnsi="Times New Roman" w:cs="Times New Roman"/>
          <w:sz w:val="22"/>
        </w:rPr>
        <w:t>.</w:t>
      </w:r>
      <w:r w:rsidRPr="00EE1665">
        <w:rPr>
          <w:rFonts w:ascii="Times New Roman" w:hAnsi="Times New Roman" w:cs="Times New Roman"/>
          <w:sz w:val="22"/>
        </w:rPr>
        <w:t xml:space="preserve">1389). </w:t>
      </w:r>
    </w:p>
    <w:p w14:paraId="434669EC" w14:textId="30119069"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[6] Rozporządzenie Ministra infrastruktury z dnia 23.09.2003 r. w sprawie szczegółowych warunków zarządzania ruchem na drogach oraz wykonywania nadzoru nad tym zarządzaniem (Dz.U.</w:t>
      </w:r>
      <w:r w:rsidR="000005E1">
        <w:rPr>
          <w:rFonts w:ascii="Times New Roman" w:hAnsi="Times New Roman" w:cs="Times New Roman"/>
          <w:sz w:val="22"/>
        </w:rPr>
        <w:t>2017</w:t>
      </w:r>
      <w:r w:rsidR="00CE4E4D">
        <w:rPr>
          <w:rFonts w:ascii="Times New Roman" w:hAnsi="Times New Roman" w:cs="Times New Roman"/>
          <w:sz w:val="22"/>
        </w:rPr>
        <w:t>.784</w:t>
      </w:r>
      <w:r w:rsidRPr="00EE1665">
        <w:rPr>
          <w:rFonts w:ascii="Times New Roman" w:hAnsi="Times New Roman" w:cs="Times New Roman"/>
          <w:sz w:val="22"/>
        </w:rPr>
        <w:t xml:space="preserve">). </w:t>
      </w:r>
    </w:p>
    <w:p w14:paraId="7F5A55E7" w14:textId="65BAEAA0" w:rsidR="0096237D" w:rsidRPr="00EE1665" w:rsidRDefault="00B25D5E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[7] Ustawa z dnia 1</w:t>
      </w:r>
      <w:r w:rsidR="0096237D" w:rsidRPr="00EE1665">
        <w:rPr>
          <w:rFonts w:ascii="Times New Roman" w:hAnsi="Times New Roman" w:cs="Times New Roman"/>
          <w:sz w:val="22"/>
        </w:rPr>
        <w:t>7.05.1989 r. Prawo geodezyjne i kartograficzne (Dz.U</w:t>
      </w:r>
      <w:r w:rsidR="00EC0CF9">
        <w:rPr>
          <w:rFonts w:ascii="Times New Roman" w:hAnsi="Times New Roman" w:cs="Times New Roman"/>
          <w:sz w:val="22"/>
        </w:rPr>
        <w:t>.</w:t>
      </w:r>
      <w:r w:rsidR="0096237D" w:rsidRPr="00EE1665">
        <w:rPr>
          <w:rFonts w:ascii="Times New Roman" w:hAnsi="Times New Roman" w:cs="Times New Roman"/>
          <w:sz w:val="22"/>
        </w:rPr>
        <w:t>20</w:t>
      </w:r>
      <w:r w:rsidR="00EC0CF9">
        <w:rPr>
          <w:rFonts w:ascii="Times New Roman" w:hAnsi="Times New Roman" w:cs="Times New Roman"/>
          <w:sz w:val="22"/>
        </w:rPr>
        <w:t xml:space="preserve">20.276, </w:t>
      </w:r>
      <w:proofErr w:type="spellStart"/>
      <w:r w:rsidR="00EC0CF9">
        <w:rPr>
          <w:rFonts w:ascii="Times New Roman" w:hAnsi="Times New Roman" w:cs="Times New Roman"/>
          <w:sz w:val="22"/>
        </w:rPr>
        <w:t>t.j</w:t>
      </w:r>
      <w:proofErr w:type="spellEnd"/>
      <w:r w:rsidR="00EC0CF9">
        <w:rPr>
          <w:rFonts w:ascii="Times New Roman" w:hAnsi="Times New Roman" w:cs="Times New Roman"/>
          <w:sz w:val="22"/>
        </w:rPr>
        <w:t>. z dnia 20.02.2020</w:t>
      </w:r>
      <w:r w:rsidR="0096237D" w:rsidRPr="00EE1665">
        <w:rPr>
          <w:rFonts w:ascii="Times New Roman" w:hAnsi="Times New Roman" w:cs="Times New Roman"/>
          <w:sz w:val="22"/>
        </w:rPr>
        <w:t>).</w:t>
      </w:r>
    </w:p>
    <w:p w14:paraId="479E7096" w14:textId="61725006"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[8] Rozporządzenie Ministra Gospodarki Przestrzennej i Budownictwa z dnia 21.02.1995 r. w sprawie rodzaju opracowań geodezyjno</w:t>
      </w:r>
      <w:r w:rsidR="00EC0CF9">
        <w:rPr>
          <w:rFonts w:ascii="Times New Roman" w:hAnsi="Times New Roman" w:cs="Times New Roman"/>
          <w:sz w:val="22"/>
        </w:rPr>
        <w:t>-</w:t>
      </w:r>
      <w:r w:rsidRPr="00EE1665">
        <w:rPr>
          <w:rFonts w:ascii="Times New Roman" w:hAnsi="Times New Roman" w:cs="Times New Roman"/>
          <w:sz w:val="22"/>
        </w:rPr>
        <w:t>kartograficznych oraz czynności geodezyjnych obowiązujących                  w budownictwie ( Dz. U.</w:t>
      </w:r>
      <w:r w:rsidR="00EC0CF9">
        <w:rPr>
          <w:rFonts w:ascii="Times New Roman" w:hAnsi="Times New Roman" w:cs="Times New Roman"/>
          <w:sz w:val="22"/>
        </w:rPr>
        <w:t>1995.</w:t>
      </w:r>
      <w:r w:rsidRPr="00EE1665">
        <w:rPr>
          <w:rFonts w:ascii="Times New Roman" w:hAnsi="Times New Roman" w:cs="Times New Roman"/>
          <w:sz w:val="22"/>
        </w:rPr>
        <w:t>25</w:t>
      </w:r>
      <w:r w:rsidR="00EC0CF9">
        <w:rPr>
          <w:rFonts w:ascii="Times New Roman" w:hAnsi="Times New Roman" w:cs="Times New Roman"/>
          <w:sz w:val="22"/>
        </w:rPr>
        <w:t>.</w:t>
      </w:r>
      <w:r w:rsidRPr="00EE1665">
        <w:rPr>
          <w:rFonts w:ascii="Times New Roman" w:hAnsi="Times New Roman" w:cs="Times New Roman"/>
          <w:sz w:val="22"/>
        </w:rPr>
        <w:t>133).</w:t>
      </w:r>
    </w:p>
    <w:p w14:paraId="2451F31A" w14:textId="3E641E9E" w:rsidR="00D410CC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[9] Ustawa z dnia </w:t>
      </w:r>
      <w:r w:rsidR="00D410CC">
        <w:rPr>
          <w:rFonts w:ascii="Times New Roman" w:hAnsi="Times New Roman" w:cs="Times New Roman"/>
          <w:sz w:val="22"/>
        </w:rPr>
        <w:t xml:space="preserve">20.07.2017 r. </w:t>
      </w:r>
      <w:r w:rsidR="00EC0CF9">
        <w:rPr>
          <w:rFonts w:ascii="Times New Roman" w:hAnsi="Times New Roman" w:cs="Times New Roman"/>
          <w:sz w:val="22"/>
        </w:rPr>
        <w:t xml:space="preserve">- </w:t>
      </w:r>
      <w:r w:rsidR="00D410CC">
        <w:rPr>
          <w:rFonts w:ascii="Times New Roman" w:hAnsi="Times New Roman" w:cs="Times New Roman"/>
          <w:sz w:val="22"/>
        </w:rPr>
        <w:t xml:space="preserve"> prawo wodne (Dz.U.</w:t>
      </w:r>
      <w:r w:rsidR="00EC0CF9">
        <w:rPr>
          <w:rFonts w:ascii="Times New Roman" w:hAnsi="Times New Roman" w:cs="Times New Roman"/>
          <w:sz w:val="22"/>
        </w:rPr>
        <w:t xml:space="preserve">2020.310, </w:t>
      </w:r>
      <w:proofErr w:type="spellStart"/>
      <w:r w:rsidR="00EC0CF9">
        <w:rPr>
          <w:rFonts w:ascii="Times New Roman" w:hAnsi="Times New Roman" w:cs="Times New Roman"/>
          <w:sz w:val="22"/>
        </w:rPr>
        <w:t>t.j</w:t>
      </w:r>
      <w:proofErr w:type="spellEnd"/>
      <w:r w:rsidR="00EC0CF9">
        <w:rPr>
          <w:rFonts w:ascii="Times New Roman" w:hAnsi="Times New Roman" w:cs="Times New Roman"/>
          <w:sz w:val="22"/>
        </w:rPr>
        <w:t>. z dnia 26.02.2020</w:t>
      </w:r>
      <w:r w:rsidRPr="00EE1665">
        <w:rPr>
          <w:rFonts w:ascii="Times New Roman" w:hAnsi="Times New Roman" w:cs="Times New Roman"/>
          <w:sz w:val="22"/>
        </w:rPr>
        <w:t>)</w:t>
      </w:r>
    </w:p>
    <w:p w14:paraId="76E7E04B" w14:textId="7D98DBA8"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[10] Ustawa z dnia 16.04.2004r. o ochronie przyrody (Dz.U.2</w:t>
      </w:r>
      <w:r w:rsidR="00EC0CF9">
        <w:rPr>
          <w:rFonts w:ascii="Times New Roman" w:hAnsi="Times New Roman" w:cs="Times New Roman"/>
          <w:sz w:val="22"/>
        </w:rPr>
        <w:t xml:space="preserve">020.55. </w:t>
      </w:r>
      <w:proofErr w:type="spellStart"/>
      <w:r w:rsidR="00EC0CF9">
        <w:rPr>
          <w:rFonts w:ascii="Times New Roman" w:hAnsi="Times New Roman" w:cs="Times New Roman"/>
          <w:sz w:val="22"/>
        </w:rPr>
        <w:t>t.j</w:t>
      </w:r>
      <w:proofErr w:type="spellEnd"/>
      <w:r w:rsidR="00EC0CF9">
        <w:rPr>
          <w:rFonts w:ascii="Times New Roman" w:hAnsi="Times New Roman" w:cs="Times New Roman"/>
          <w:sz w:val="22"/>
        </w:rPr>
        <w:t>. z dnia 14.01.2020</w:t>
      </w:r>
      <w:r w:rsidRPr="00EE1665">
        <w:rPr>
          <w:rFonts w:ascii="Times New Roman" w:hAnsi="Times New Roman" w:cs="Times New Roman"/>
          <w:sz w:val="22"/>
        </w:rPr>
        <w:t>).</w:t>
      </w:r>
    </w:p>
    <w:p w14:paraId="389491C3" w14:textId="6B2427FA"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[11] Ustawa z dnia 27.03.2003 r. o planowaniu i zagospodarowaniu przestrzennym (Dz.U.</w:t>
      </w:r>
      <w:r w:rsidR="00EC0CF9">
        <w:rPr>
          <w:rFonts w:ascii="Times New Roman" w:hAnsi="Times New Roman" w:cs="Times New Roman"/>
          <w:sz w:val="22"/>
        </w:rPr>
        <w:t xml:space="preserve">2020.293, </w:t>
      </w:r>
      <w:proofErr w:type="spellStart"/>
      <w:r w:rsidR="00EC0CF9">
        <w:rPr>
          <w:rFonts w:ascii="Times New Roman" w:hAnsi="Times New Roman" w:cs="Times New Roman"/>
          <w:sz w:val="22"/>
        </w:rPr>
        <w:t>t.j</w:t>
      </w:r>
      <w:proofErr w:type="spellEnd"/>
      <w:r w:rsidR="00EC0CF9">
        <w:rPr>
          <w:rFonts w:ascii="Times New Roman" w:hAnsi="Times New Roman" w:cs="Times New Roman"/>
          <w:sz w:val="22"/>
        </w:rPr>
        <w:t>.</w:t>
      </w:r>
      <w:r w:rsidRPr="00EE1665">
        <w:rPr>
          <w:rFonts w:ascii="Times New Roman" w:hAnsi="Times New Roman" w:cs="Times New Roman"/>
          <w:sz w:val="22"/>
        </w:rPr>
        <w:t xml:space="preserve">  z </w:t>
      </w:r>
      <w:r w:rsidR="00EC0CF9">
        <w:rPr>
          <w:rFonts w:ascii="Times New Roman" w:hAnsi="Times New Roman" w:cs="Times New Roman"/>
          <w:sz w:val="22"/>
        </w:rPr>
        <w:t>dnia 24.02.2020</w:t>
      </w:r>
      <w:r w:rsidRPr="00EE1665">
        <w:rPr>
          <w:rFonts w:ascii="Times New Roman" w:hAnsi="Times New Roman" w:cs="Times New Roman"/>
          <w:sz w:val="22"/>
        </w:rPr>
        <w:t>).</w:t>
      </w:r>
    </w:p>
    <w:p w14:paraId="36A8AAB3" w14:textId="5D93D1B5"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[12] Rozporządzenie Ministra Infrastruktury z dnia 02.09.2004 r. w sprawie szczegółowego zakresu                i formy dokumentacji projektowej, specyfikacji technicznych wykonania i odbioru robót budowlanych oraz programu </w:t>
      </w:r>
      <w:proofErr w:type="spellStart"/>
      <w:r w:rsidRPr="00EE1665">
        <w:rPr>
          <w:rFonts w:ascii="Times New Roman" w:hAnsi="Times New Roman" w:cs="Times New Roman"/>
          <w:sz w:val="22"/>
        </w:rPr>
        <w:t>funkcjonalno</w:t>
      </w:r>
      <w:proofErr w:type="spellEnd"/>
      <w:r w:rsidRPr="00EE1665">
        <w:rPr>
          <w:rFonts w:ascii="Times New Roman" w:hAnsi="Times New Roman" w:cs="Times New Roman"/>
          <w:sz w:val="22"/>
        </w:rPr>
        <w:t xml:space="preserve"> — użytkowego (Dz.U.2013</w:t>
      </w:r>
      <w:r w:rsidR="00FF0715">
        <w:rPr>
          <w:rFonts w:ascii="Times New Roman" w:hAnsi="Times New Roman" w:cs="Times New Roman"/>
          <w:sz w:val="22"/>
        </w:rPr>
        <w:t>.</w:t>
      </w:r>
      <w:r w:rsidRPr="00EE1665">
        <w:rPr>
          <w:rFonts w:ascii="Times New Roman" w:hAnsi="Times New Roman" w:cs="Times New Roman"/>
          <w:sz w:val="22"/>
        </w:rPr>
        <w:t>1129</w:t>
      </w:r>
      <w:r w:rsidR="00FF0715">
        <w:rPr>
          <w:rFonts w:ascii="Times New Roman" w:hAnsi="Times New Roman" w:cs="Times New Roman"/>
          <w:sz w:val="22"/>
        </w:rPr>
        <w:t xml:space="preserve"> z dnia 24.09.2013 r. </w:t>
      </w:r>
      <w:r w:rsidRPr="00EE1665">
        <w:rPr>
          <w:rFonts w:ascii="Times New Roman" w:hAnsi="Times New Roman" w:cs="Times New Roman"/>
          <w:sz w:val="22"/>
        </w:rPr>
        <w:t>z późniejszymi zmianami).</w:t>
      </w:r>
    </w:p>
    <w:p w14:paraId="7FA96C17" w14:textId="1C9ECBB7"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[13] Ustawa z dnia 21.08.1997 r. o gospodarce nieruchomościami (Dz.U.</w:t>
      </w:r>
      <w:r w:rsidR="00FF0715">
        <w:rPr>
          <w:rFonts w:ascii="Times New Roman" w:hAnsi="Times New Roman" w:cs="Times New Roman"/>
          <w:sz w:val="22"/>
        </w:rPr>
        <w:t>2020.65</w:t>
      </w:r>
      <w:r w:rsidRPr="00EE1665">
        <w:rPr>
          <w:rFonts w:ascii="Times New Roman" w:hAnsi="Times New Roman" w:cs="Times New Roman"/>
          <w:sz w:val="22"/>
        </w:rPr>
        <w:t xml:space="preserve">, </w:t>
      </w:r>
      <w:proofErr w:type="spellStart"/>
      <w:r w:rsidR="00FF0715">
        <w:rPr>
          <w:rFonts w:ascii="Times New Roman" w:hAnsi="Times New Roman" w:cs="Times New Roman"/>
          <w:sz w:val="22"/>
        </w:rPr>
        <w:t>t.j</w:t>
      </w:r>
      <w:proofErr w:type="spellEnd"/>
      <w:r w:rsidR="00FF0715">
        <w:rPr>
          <w:rFonts w:ascii="Times New Roman" w:hAnsi="Times New Roman" w:cs="Times New Roman"/>
          <w:sz w:val="22"/>
        </w:rPr>
        <w:t>. z dnia 15.01.2020</w:t>
      </w:r>
      <w:r w:rsidRPr="00EE1665">
        <w:rPr>
          <w:rFonts w:ascii="Times New Roman" w:hAnsi="Times New Roman" w:cs="Times New Roman"/>
          <w:sz w:val="22"/>
        </w:rPr>
        <w:t>).</w:t>
      </w:r>
    </w:p>
    <w:p w14:paraId="21A4B11C" w14:textId="7C923292"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[14] Ustawa z dnia 27.04.2001 r. prawo ochrony środowiska (Dz.U.201</w:t>
      </w:r>
      <w:r w:rsidR="00FF0715">
        <w:rPr>
          <w:rFonts w:ascii="Times New Roman" w:hAnsi="Times New Roman" w:cs="Times New Roman"/>
          <w:sz w:val="22"/>
        </w:rPr>
        <w:t>9.1396</w:t>
      </w:r>
      <w:r w:rsidRPr="00EE1665">
        <w:rPr>
          <w:rFonts w:ascii="Times New Roman" w:hAnsi="Times New Roman" w:cs="Times New Roman"/>
          <w:sz w:val="22"/>
        </w:rPr>
        <w:t xml:space="preserve">, </w:t>
      </w:r>
      <w:proofErr w:type="spellStart"/>
      <w:r w:rsidR="00FF0715">
        <w:rPr>
          <w:rFonts w:ascii="Times New Roman" w:hAnsi="Times New Roman" w:cs="Times New Roman"/>
          <w:sz w:val="22"/>
        </w:rPr>
        <w:t>t.j</w:t>
      </w:r>
      <w:proofErr w:type="spellEnd"/>
      <w:r w:rsidR="00FF0715">
        <w:rPr>
          <w:rFonts w:ascii="Times New Roman" w:hAnsi="Times New Roman" w:cs="Times New Roman"/>
          <w:sz w:val="22"/>
        </w:rPr>
        <w:t>.</w:t>
      </w:r>
      <w:r w:rsidRPr="00EE1665">
        <w:rPr>
          <w:rFonts w:ascii="Times New Roman" w:hAnsi="Times New Roman" w:cs="Times New Roman"/>
          <w:sz w:val="22"/>
        </w:rPr>
        <w:t xml:space="preserve"> z </w:t>
      </w:r>
      <w:r w:rsidR="00FF0715">
        <w:rPr>
          <w:rFonts w:ascii="Times New Roman" w:hAnsi="Times New Roman" w:cs="Times New Roman"/>
          <w:sz w:val="22"/>
        </w:rPr>
        <w:t>dnia 29.07.2019</w:t>
      </w:r>
      <w:r w:rsidRPr="00EE1665">
        <w:rPr>
          <w:rFonts w:ascii="Times New Roman" w:hAnsi="Times New Roman" w:cs="Times New Roman"/>
          <w:sz w:val="22"/>
        </w:rPr>
        <w:t>).</w:t>
      </w:r>
    </w:p>
    <w:p w14:paraId="462B314D" w14:textId="395E795D"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lastRenderedPageBreak/>
        <w:t>[15] Ustawa z dnia 3 października 2008 r. o udostępnieniu informacji o środowisku i jego ochronie, udziale społeczeństwa w ochronie środowiska oraz o ocenach oddziaływania na środowisko (Dz.U.</w:t>
      </w:r>
      <w:r w:rsidR="00FF0715">
        <w:rPr>
          <w:rFonts w:ascii="Times New Roman" w:hAnsi="Times New Roman" w:cs="Times New Roman"/>
          <w:sz w:val="22"/>
        </w:rPr>
        <w:t xml:space="preserve">2020.283, </w:t>
      </w:r>
      <w:proofErr w:type="spellStart"/>
      <w:r w:rsidR="00FF0715">
        <w:rPr>
          <w:rFonts w:ascii="Times New Roman" w:hAnsi="Times New Roman" w:cs="Times New Roman"/>
          <w:sz w:val="22"/>
        </w:rPr>
        <w:t>t.j</w:t>
      </w:r>
      <w:proofErr w:type="spellEnd"/>
      <w:r w:rsidR="00FF0715">
        <w:rPr>
          <w:rFonts w:ascii="Times New Roman" w:hAnsi="Times New Roman" w:cs="Times New Roman"/>
          <w:sz w:val="22"/>
        </w:rPr>
        <w:t>. z dnia 21.02.2020</w:t>
      </w:r>
      <w:r w:rsidRPr="00EE1665">
        <w:rPr>
          <w:rFonts w:ascii="Times New Roman" w:hAnsi="Times New Roman" w:cs="Times New Roman"/>
          <w:sz w:val="22"/>
        </w:rPr>
        <w:t>).</w:t>
      </w:r>
    </w:p>
    <w:p w14:paraId="020F1E4F" w14:textId="6A7F4E9C"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[16] Ustawa z dnia 10.04.2003 r. o szczególnych zasadach przygotowania i realizacji inwestycji                       w zakresie dróg publicznych (Dz.U.</w:t>
      </w:r>
      <w:r w:rsidR="00FF0715">
        <w:rPr>
          <w:rFonts w:ascii="Times New Roman" w:hAnsi="Times New Roman" w:cs="Times New Roman"/>
          <w:sz w:val="22"/>
        </w:rPr>
        <w:t>2018.1474</w:t>
      </w:r>
      <w:r w:rsidRPr="00EE1665">
        <w:rPr>
          <w:rFonts w:ascii="Times New Roman" w:hAnsi="Times New Roman" w:cs="Times New Roman"/>
          <w:sz w:val="22"/>
        </w:rPr>
        <w:t xml:space="preserve">, </w:t>
      </w:r>
      <w:proofErr w:type="spellStart"/>
      <w:r w:rsidR="00FF0715">
        <w:rPr>
          <w:rFonts w:ascii="Times New Roman" w:hAnsi="Times New Roman" w:cs="Times New Roman"/>
          <w:sz w:val="22"/>
        </w:rPr>
        <w:t>t.j</w:t>
      </w:r>
      <w:proofErr w:type="spellEnd"/>
      <w:r w:rsidR="00FF0715">
        <w:rPr>
          <w:rFonts w:ascii="Times New Roman" w:hAnsi="Times New Roman" w:cs="Times New Roman"/>
          <w:sz w:val="22"/>
        </w:rPr>
        <w:t>. z dnia 02.08.2018</w:t>
      </w:r>
      <w:r w:rsidRPr="00EE1665">
        <w:rPr>
          <w:rFonts w:ascii="Times New Roman" w:hAnsi="Times New Roman" w:cs="Times New Roman"/>
          <w:sz w:val="22"/>
        </w:rPr>
        <w:t>).</w:t>
      </w:r>
    </w:p>
    <w:p w14:paraId="190A6D2E" w14:textId="00908045"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[17] Ustawa z dnia </w:t>
      </w:r>
      <w:r w:rsidR="00FF0715">
        <w:rPr>
          <w:rFonts w:ascii="Times New Roman" w:hAnsi="Times New Roman" w:cs="Times New Roman"/>
          <w:sz w:val="22"/>
        </w:rPr>
        <w:t>11.09.2019</w:t>
      </w:r>
      <w:r w:rsidRPr="00EE1665">
        <w:rPr>
          <w:rFonts w:ascii="Times New Roman" w:hAnsi="Times New Roman" w:cs="Times New Roman"/>
          <w:sz w:val="22"/>
        </w:rPr>
        <w:t xml:space="preserve"> r. — Prawo zamówień publicznych (Dz.U.201</w:t>
      </w:r>
      <w:r w:rsidR="00FF0715">
        <w:rPr>
          <w:rFonts w:ascii="Times New Roman" w:hAnsi="Times New Roman" w:cs="Times New Roman"/>
          <w:sz w:val="22"/>
        </w:rPr>
        <w:t>9.2019</w:t>
      </w:r>
      <w:r w:rsidRPr="00EE1665">
        <w:rPr>
          <w:rFonts w:ascii="Times New Roman" w:hAnsi="Times New Roman" w:cs="Times New Roman"/>
          <w:sz w:val="22"/>
        </w:rPr>
        <w:t xml:space="preserve"> </w:t>
      </w:r>
      <w:r w:rsidR="00FF0715">
        <w:rPr>
          <w:rFonts w:ascii="Times New Roman" w:hAnsi="Times New Roman" w:cs="Times New Roman"/>
          <w:sz w:val="22"/>
        </w:rPr>
        <w:t>z dnia 24.10.2019</w:t>
      </w:r>
      <w:r w:rsidRPr="00EE1665">
        <w:rPr>
          <w:rFonts w:ascii="Times New Roman" w:hAnsi="Times New Roman" w:cs="Times New Roman"/>
          <w:sz w:val="22"/>
        </w:rPr>
        <w:t>).</w:t>
      </w:r>
    </w:p>
    <w:p w14:paraId="4E6B541C" w14:textId="570D0EF6" w:rsidR="0096237D" w:rsidRPr="00EC0CF9" w:rsidRDefault="00EC0CF9" w:rsidP="00EC0CF9">
      <w:pPr>
        <w:spacing w:after="0"/>
        <w:ind w:left="993" w:right="427" w:hanging="426"/>
        <w:rPr>
          <w:sz w:val="22"/>
        </w:rPr>
      </w:pPr>
      <w:r w:rsidRPr="00EE1665">
        <w:rPr>
          <w:rFonts w:ascii="Times New Roman" w:hAnsi="Times New Roman" w:cs="Times New Roman"/>
          <w:sz w:val="22"/>
        </w:rPr>
        <w:t>[1</w:t>
      </w:r>
      <w:r>
        <w:rPr>
          <w:rFonts w:ascii="Times New Roman" w:hAnsi="Times New Roman" w:cs="Times New Roman"/>
          <w:sz w:val="22"/>
        </w:rPr>
        <w:t>8</w:t>
      </w:r>
      <w:r w:rsidRPr="00EE1665">
        <w:rPr>
          <w:rFonts w:ascii="Times New Roman" w:hAnsi="Times New Roman" w:cs="Times New Roman"/>
          <w:sz w:val="22"/>
        </w:rPr>
        <w:t xml:space="preserve">] Ustawa </w:t>
      </w:r>
      <w:r w:rsidRPr="008C6CC8">
        <w:rPr>
          <w:sz w:val="22"/>
        </w:rPr>
        <w:t xml:space="preserve">z ustawy z dnia 7 </w:t>
      </w:r>
      <w:r w:rsidRPr="00EC0CF9">
        <w:rPr>
          <w:sz w:val="22"/>
        </w:rPr>
        <w:t xml:space="preserve">maja 2010 r. o wspieraniu rozwoju usług i sieci telekomunikacyjnych </w:t>
      </w:r>
      <w:r w:rsidR="00FF0715">
        <w:rPr>
          <w:sz w:val="22"/>
        </w:rPr>
        <w:t>(Dz.U.</w:t>
      </w:r>
      <w:r w:rsidR="000F4EF2">
        <w:rPr>
          <w:sz w:val="22"/>
        </w:rPr>
        <w:t xml:space="preserve">2019.2410, </w:t>
      </w:r>
      <w:proofErr w:type="spellStart"/>
      <w:r w:rsidR="000F4EF2">
        <w:rPr>
          <w:sz w:val="22"/>
        </w:rPr>
        <w:t>t.j</w:t>
      </w:r>
      <w:proofErr w:type="spellEnd"/>
      <w:r w:rsidR="000F4EF2">
        <w:rPr>
          <w:sz w:val="22"/>
        </w:rPr>
        <w:t>. z dnia 16.12.2019)</w:t>
      </w:r>
    </w:p>
    <w:p w14:paraId="068694A9" w14:textId="5ED18523" w:rsidR="0096237D" w:rsidRPr="003C77E9" w:rsidRDefault="0096237D" w:rsidP="0096237D">
      <w:pPr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sz w:val="22"/>
        </w:rPr>
      </w:pPr>
    </w:p>
    <w:p w14:paraId="7401CCBE" w14:textId="77777777" w:rsidR="003C77E9" w:rsidRPr="003C77E9" w:rsidRDefault="003C77E9" w:rsidP="0096237D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sz w:val="22"/>
        </w:rPr>
      </w:pPr>
    </w:p>
    <w:sectPr w:rsidR="003C77E9" w:rsidRPr="003C77E9" w:rsidSect="00B80B5A">
      <w:headerReference w:type="even" r:id="rId10"/>
      <w:footerReference w:type="even" r:id="rId11"/>
      <w:footerReference w:type="default" r:id="rId12"/>
      <w:footerReference w:type="first" r:id="rId13"/>
      <w:pgSz w:w="11906" w:h="16838"/>
      <w:pgMar w:top="1429" w:right="775" w:bottom="1760" w:left="1065" w:header="709" w:footer="98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2D7A6C" w14:textId="77777777" w:rsidR="00966FE3" w:rsidRDefault="00966FE3">
      <w:pPr>
        <w:spacing w:after="0" w:line="240" w:lineRule="auto"/>
      </w:pPr>
      <w:r>
        <w:separator/>
      </w:r>
    </w:p>
  </w:endnote>
  <w:endnote w:type="continuationSeparator" w:id="0">
    <w:p w14:paraId="647B82BD" w14:textId="77777777" w:rsidR="00966FE3" w:rsidRDefault="00966F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A01D8A" w14:textId="77777777" w:rsidR="00984AFE" w:rsidRDefault="00984AFE">
    <w:pPr>
      <w:spacing w:after="0" w:line="259" w:lineRule="auto"/>
      <w:ind w:left="0" w:right="346" w:firstLine="0"/>
      <w:jc w:val="center"/>
    </w:pPr>
    <w:r>
      <w:rPr>
        <w:sz w:val="22"/>
      </w:rPr>
      <w:t xml:space="preserve">Zarząd Dróg </w:t>
    </w:r>
    <w:r>
      <w:rPr>
        <w:sz w:val="20"/>
      </w:rPr>
      <w:t xml:space="preserve">Wojewódzkich </w:t>
    </w:r>
    <w:r>
      <w:t xml:space="preserve">w </w:t>
    </w:r>
    <w:r>
      <w:rPr>
        <w:sz w:val="20"/>
      </w:rPr>
      <w:t>Katowicach (</w:t>
    </w:r>
    <w:proofErr w:type="spellStart"/>
    <w:r>
      <w:rPr>
        <w:sz w:val="20"/>
      </w:rPr>
      <w:t>czervviec</w:t>
    </w:r>
    <w:proofErr w:type="spellEnd"/>
    <w:r>
      <w:rPr>
        <w:sz w:val="20"/>
      </w:rPr>
      <w:t xml:space="preserve"> 2011 </w:t>
    </w:r>
    <w:r>
      <w:rPr>
        <w:sz w:val="40"/>
      </w:rPr>
      <w:t>)</w:t>
    </w:r>
  </w:p>
  <w:p w14:paraId="4599F89F" w14:textId="77777777" w:rsidR="00984AFE" w:rsidRDefault="00804A6B">
    <w:pPr>
      <w:spacing w:after="0" w:line="259" w:lineRule="auto"/>
      <w:ind w:left="0" w:right="374" w:firstLine="0"/>
      <w:jc w:val="right"/>
    </w:pPr>
    <w:r>
      <w:fldChar w:fldCharType="begin"/>
    </w:r>
    <w:r w:rsidR="00984AFE">
      <w:instrText xml:space="preserve"> PAGE   \* MERGEFORMAT </w:instrText>
    </w:r>
    <w:r>
      <w:fldChar w:fldCharType="separate"/>
    </w:r>
    <w:r w:rsidR="00984AFE">
      <w:rPr>
        <w:sz w:val="22"/>
      </w:rPr>
      <w:t>2</w:t>
    </w:r>
    <w:r>
      <w:rPr>
        <w:sz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6F8319" w14:textId="77777777" w:rsidR="00984AFE" w:rsidRDefault="00804A6B">
    <w:pPr>
      <w:spacing w:after="0" w:line="259" w:lineRule="auto"/>
      <w:ind w:left="0" w:right="374" w:firstLine="0"/>
      <w:jc w:val="right"/>
    </w:pPr>
    <w:r>
      <w:fldChar w:fldCharType="begin"/>
    </w:r>
    <w:r w:rsidR="00984AFE">
      <w:instrText xml:space="preserve"> PAGE   \* MERGEFORMAT </w:instrText>
    </w:r>
    <w:r>
      <w:fldChar w:fldCharType="separate"/>
    </w:r>
    <w:r w:rsidR="00DD4D8D" w:rsidRPr="00DD4D8D">
      <w:rPr>
        <w:noProof/>
        <w:sz w:val="22"/>
      </w:rPr>
      <w:t>4</w:t>
    </w:r>
    <w:r>
      <w:rPr>
        <w:sz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C43A21" w14:textId="77777777" w:rsidR="00984AFE" w:rsidRDefault="00804A6B">
    <w:pPr>
      <w:spacing w:after="0" w:line="259" w:lineRule="auto"/>
      <w:ind w:left="0" w:right="374" w:firstLine="0"/>
      <w:jc w:val="right"/>
    </w:pPr>
    <w:r>
      <w:fldChar w:fldCharType="begin"/>
    </w:r>
    <w:r w:rsidR="00984AFE">
      <w:instrText xml:space="preserve"> PAGE   \* MERGEFORMAT </w:instrText>
    </w:r>
    <w:r>
      <w:fldChar w:fldCharType="separate"/>
    </w:r>
    <w:r w:rsidR="000A706C" w:rsidRPr="000A706C">
      <w:rPr>
        <w:noProof/>
        <w:sz w:val="22"/>
      </w:rPr>
      <w:t>1</w:t>
    </w:r>
    <w:r>
      <w:rPr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46597C" w14:textId="77777777" w:rsidR="00966FE3" w:rsidRDefault="00966FE3">
      <w:pPr>
        <w:spacing w:after="0" w:line="240" w:lineRule="auto"/>
      </w:pPr>
      <w:r>
        <w:separator/>
      </w:r>
    </w:p>
  </w:footnote>
  <w:footnote w:type="continuationSeparator" w:id="0">
    <w:p w14:paraId="4B664997" w14:textId="77777777" w:rsidR="00966FE3" w:rsidRDefault="00966F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BC27D6" w14:textId="77777777" w:rsidR="00984AFE" w:rsidRDefault="00984AFE">
    <w:pPr>
      <w:spacing w:after="0" w:line="259" w:lineRule="auto"/>
      <w:ind w:left="9" w:right="1111" w:firstLine="0"/>
      <w:jc w:val="left"/>
    </w:pPr>
    <w:r>
      <w:rPr>
        <w:noProof/>
      </w:rPr>
      <w:drawing>
        <wp:anchor distT="0" distB="0" distL="114300" distR="114300" simplePos="0" relativeHeight="251664384" behindDoc="0" locked="0" layoutInCell="1" allowOverlap="0" wp14:anchorId="1E9119DC" wp14:editId="3F99C664">
          <wp:simplePos x="0" y="0"/>
          <wp:positionH relativeFrom="page">
            <wp:posOffset>664144</wp:posOffset>
          </wp:positionH>
          <wp:positionV relativeFrom="page">
            <wp:posOffset>610485</wp:posOffset>
          </wp:positionV>
          <wp:extent cx="6416102" cy="17781"/>
          <wp:effectExtent l="0" t="0" r="0" b="0"/>
          <wp:wrapSquare wrapText="bothSides"/>
          <wp:docPr id="5" name="Picture 309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99" name="Picture 309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16102" cy="1778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0" wp14:anchorId="095CD062" wp14:editId="48B30236">
          <wp:simplePos x="0" y="0"/>
          <wp:positionH relativeFrom="page">
            <wp:posOffset>6356804</wp:posOffset>
          </wp:positionH>
          <wp:positionV relativeFrom="page">
            <wp:posOffset>480090</wp:posOffset>
          </wp:positionV>
          <wp:extent cx="5930" cy="5927"/>
          <wp:effectExtent l="0" t="0" r="0" b="0"/>
          <wp:wrapSquare wrapText="bothSides"/>
          <wp:docPr id="6" name="Picture 228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83" name="Picture 2283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930" cy="592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WP ZDW Zakres </w:t>
    </w:r>
    <w:r>
      <w:rPr>
        <w:sz w:val="20"/>
      </w:rPr>
      <w:t xml:space="preserve">dokumentacji </w:t>
    </w:r>
    <w:r>
      <w:rPr>
        <w:sz w:val="18"/>
      </w:rPr>
      <w:t xml:space="preserve">projektowej </w:t>
    </w:r>
    <w:r>
      <w:rPr>
        <w:sz w:val="20"/>
      </w:rPr>
      <w:t xml:space="preserve">do </w:t>
    </w:r>
    <w:r>
      <w:rPr>
        <w:sz w:val="22"/>
      </w:rPr>
      <w:t xml:space="preserve">uzyskania </w:t>
    </w:r>
    <w:r>
      <w:rPr>
        <w:sz w:val="20"/>
      </w:rPr>
      <w:t xml:space="preserve">decyzji </w:t>
    </w:r>
    <w:r>
      <w:rPr>
        <w:sz w:val="22"/>
      </w:rPr>
      <w:t xml:space="preserve">o </w:t>
    </w:r>
    <w:r>
      <w:rPr>
        <w:sz w:val="20"/>
      </w:rPr>
      <w:t xml:space="preserve">zezwoleniu </w:t>
    </w:r>
    <w:r>
      <w:rPr>
        <w:sz w:val="22"/>
      </w:rPr>
      <w:t xml:space="preserve">na </w:t>
    </w:r>
    <w:r>
      <w:rPr>
        <w:sz w:val="20"/>
      </w:rPr>
      <w:t>realizację inwestycji drogowej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6D6A34"/>
    <w:multiLevelType w:val="hybridMultilevel"/>
    <w:tmpl w:val="589E0F06"/>
    <w:lvl w:ilvl="0" w:tplc="647C803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1D49D1"/>
    <w:multiLevelType w:val="hybridMultilevel"/>
    <w:tmpl w:val="A80C46E4"/>
    <w:lvl w:ilvl="0" w:tplc="04150001">
      <w:start w:val="1"/>
      <w:numFmt w:val="bullet"/>
      <w:lvlText w:val=""/>
      <w:lvlJc w:val="left"/>
      <w:pPr>
        <w:ind w:left="10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2" w15:restartNumberingAfterBreak="0">
    <w:nsid w:val="06EF3BEF"/>
    <w:multiLevelType w:val="hybridMultilevel"/>
    <w:tmpl w:val="E0BAE45A"/>
    <w:lvl w:ilvl="0" w:tplc="647C803C">
      <w:start w:val="1"/>
      <w:numFmt w:val="bullet"/>
      <w:lvlText w:val=""/>
      <w:lvlJc w:val="left"/>
      <w:pPr>
        <w:ind w:left="10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3" w15:restartNumberingAfterBreak="0">
    <w:nsid w:val="11132ED9"/>
    <w:multiLevelType w:val="multilevel"/>
    <w:tmpl w:val="54AE07C8"/>
    <w:numStyleLink w:val="Styl1"/>
  </w:abstractNum>
  <w:abstractNum w:abstractNumId="4" w15:restartNumberingAfterBreak="0">
    <w:nsid w:val="152D1B60"/>
    <w:multiLevelType w:val="hybridMultilevel"/>
    <w:tmpl w:val="7A9652C8"/>
    <w:lvl w:ilvl="0" w:tplc="04150011">
      <w:start w:val="1"/>
      <w:numFmt w:val="decimal"/>
      <w:lvlText w:val="%1)"/>
      <w:lvlJc w:val="left"/>
      <w:pPr>
        <w:ind w:left="2836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EA4464">
      <w:start w:val="1"/>
      <w:numFmt w:val="lowerLetter"/>
      <w:lvlText w:val="%2"/>
      <w:lvlJc w:val="left"/>
      <w:pPr>
        <w:ind w:left="36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BE780A">
      <w:start w:val="1"/>
      <w:numFmt w:val="lowerRoman"/>
      <w:lvlText w:val="%3"/>
      <w:lvlJc w:val="left"/>
      <w:pPr>
        <w:ind w:left="43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F8F792">
      <w:start w:val="1"/>
      <w:numFmt w:val="decimal"/>
      <w:lvlText w:val="%4"/>
      <w:lvlJc w:val="left"/>
      <w:pPr>
        <w:ind w:left="50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AE9B0C">
      <w:start w:val="1"/>
      <w:numFmt w:val="lowerLetter"/>
      <w:lvlText w:val="%5"/>
      <w:lvlJc w:val="left"/>
      <w:pPr>
        <w:ind w:left="5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C0BAEE">
      <w:start w:val="1"/>
      <w:numFmt w:val="lowerRoman"/>
      <w:lvlText w:val="%6"/>
      <w:lvlJc w:val="left"/>
      <w:pPr>
        <w:ind w:left="65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E024CC">
      <w:start w:val="1"/>
      <w:numFmt w:val="decimal"/>
      <w:lvlText w:val="%7"/>
      <w:lvlJc w:val="left"/>
      <w:pPr>
        <w:ind w:left="72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D077E4">
      <w:start w:val="1"/>
      <w:numFmt w:val="lowerLetter"/>
      <w:lvlText w:val="%8"/>
      <w:lvlJc w:val="left"/>
      <w:pPr>
        <w:ind w:left="79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390F650">
      <w:start w:val="1"/>
      <w:numFmt w:val="lowerRoman"/>
      <w:lvlText w:val="%9"/>
      <w:lvlJc w:val="left"/>
      <w:pPr>
        <w:ind w:left="8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712A1E"/>
    <w:multiLevelType w:val="hybridMultilevel"/>
    <w:tmpl w:val="E1F2A63A"/>
    <w:lvl w:ilvl="0" w:tplc="0415000F">
      <w:start w:val="1"/>
      <w:numFmt w:val="decimal"/>
      <w:lvlText w:val="%1.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6" w15:restartNumberingAfterBreak="0">
    <w:nsid w:val="19E929CD"/>
    <w:multiLevelType w:val="hybridMultilevel"/>
    <w:tmpl w:val="E8AA3FB2"/>
    <w:lvl w:ilvl="0" w:tplc="FA7890AE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ADB0347"/>
    <w:multiLevelType w:val="hybridMultilevel"/>
    <w:tmpl w:val="B1F81A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9140FA"/>
    <w:multiLevelType w:val="multilevel"/>
    <w:tmpl w:val="DB24B16C"/>
    <w:lvl w:ilvl="0">
      <w:start w:val="1"/>
      <w:numFmt w:val="decimal"/>
      <w:lvlText w:val="%1."/>
      <w:lvlJc w:val="left"/>
      <w:pPr>
        <w:ind w:left="733" w:hanging="360"/>
      </w:pPr>
      <w:rPr>
        <w:b/>
      </w:rPr>
    </w:lvl>
    <w:lvl w:ilvl="1">
      <w:start w:val="2"/>
      <w:numFmt w:val="decimal"/>
      <w:isLgl/>
      <w:lvlText w:val="%1.%2"/>
      <w:lvlJc w:val="left"/>
      <w:pPr>
        <w:ind w:left="733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93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93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53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53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13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1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13" w:hanging="1440"/>
      </w:pPr>
      <w:rPr>
        <w:rFonts w:hint="default"/>
        <w:b/>
      </w:rPr>
    </w:lvl>
  </w:abstractNum>
  <w:abstractNum w:abstractNumId="9" w15:restartNumberingAfterBreak="0">
    <w:nsid w:val="20050756"/>
    <w:multiLevelType w:val="hybridMultilevel"/>
    <w:tmpl w:val="AEFA57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AD79DB"/>
    <w:multiLevelType w:val="hybridMultilevel"/>
    <w:tmpl w:val="1926161A"/>
    <w:lvl w:ilvl="0" w:tplc="FCEA25AC">
      <w:start w:val="3"/>
      <w:numFmt w:val="decimal"/>
      <w:lvlText w:val="%1."/>
      <w:lvlJc w:val="left"/>
      <w:pPr>
        <w:ind w:left="5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C0EF842">
      <w:start w:val="1"/>
      <w:numFmt w:val="lowerLetter"/>
      <w:lvlText w:val="%2)"/>
      <w:lvlJc w:val="left"/>
      <w:pPr>
        <w:ind w:left="738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BCB052">
      <w:start w:val="1"/>
      <w:numFmt w:val="lowerRoman"/>
      <w:pStyle w:val="Nagwek3"/>
      <w:lvlText w:val="%3"/>
      <w:lvlJc w:val="left"/>
      <w:pPr>
        <w:ind w:left="1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D7CC516C">
      <w:start w:val="1"/>
      <w:numFmt w:val="decimal"/>
      <w:lvlText w:val="%4"/>
      <w:lvlJc w:val="left"/>
      <w:pPr>
        <w:ind w:left="2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2A3EE0E0">
      <w:start w:val="1"/>
      <w:numFmt w:val="lowerLetter"/>
      <w:lvlText w:val="%5"/>
      <w:lvlJc w:val="left"/>
      <w:pPr>
        <w:ind w:left="29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9D148E08">
      <w:start w:val="1"/>
      <w:numFmt w:val="lowerRoman"/>
      <w:lvlText w:val="%6"/>
      <w:lvlJc w:val="left"/>
      <w:pPr>
        <w:ind w:left="36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31EA26C8">
      <w:start w:val="1"/>
      <w:numFmt w:val="decimal"/>
      <w:lvlText w:val="%7"/>
      <w:lvlJc w:val="left"/>
      <w:pPr>
        <w:ind w:left="43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481EF326">
      <w:start w:val="1"/>
      <w:numFmt w:val="lowerLetter"/>
      <w:lvlText w:val="%8"/>
      <w:lvlJc w:val="left"/>
      <w:pPr>
        <w:ind w:left="51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91C4B0F0">
      <w:start w:val="1"/>
      <w:numFmt w:val="lowerRoman"/>
      <w:lvlText w:val="%9"/>
      <w:lvlJc w:val="left"/>
      <w:pPr>
        <w:ind w:left="58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2EA2C50"/>
    <w:multiLevelType w:val="hybridMultilevel"/>
    <w:tmpl w:val="7A604864"/>
    <w:lvl w:ilvl="0" w:tplc="04150017">
      <w:start w:val="1"/>
      <w:numFmt w:val="lowerLetter"/>
      <w:lvlText w:val="%1)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12" w15:restartNumberingAfterBreak="0">
    <w:nsid w:val="2EF06D93"/>
    <w:multiLevelType w:val="hybridMultilevel"/>
    <w:tmpl w:val="060C4180"/>
    <w:lvl w:ilvl="0" w:tplc="786075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8E610EB"/>
    <w:multiLevelType w:val="hybridMultilevel"/>
    <w:tmpl w:val="7820E48A"/>
    <w:lvl w:ilvl="0" w:tplc="18A8331E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B648E2"/>
    <w:multiLevelType w:val="hybridMultilevel"/>
    <w:tmpl w:val="7FD69FA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5C61062"/>
    <w:multiLevelType w:val="hybridMultilevel"/>
    <w:tmpl w:val="6350727E"/>
    <w:lvl w:ilvl="0" w:tplc="04150011">
      <w:start w:val="1"/>
      <w:numFmt w:val="decimal"/>
      <w:lvlText w:val="%1)"/>
      <w:lvlJc w:val="left"/>
      <w:pPr>
        <w:ind w:left="31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16" w:hanging="360"/>
      </w:pPr>
    </w:lvl>
    <w:lvl w:ilvl="2" w:tplc="0415001B" w:tentative="1">
      <w:start w:val="1"/>
      <w:numFmt w:val="lowerRoman"/>
      <w:lvlText w:val="%3."/>
      <w:lvlJc w:val="right"/>
      <w:pPr>
        <w:ind w:left="4636" w:hanging="180"/>
      </w:pPr>
    </w:lvl>
    <w:lvl w:ilvl="3" w:tplc="0415000F" w:tentative="1">
      <w:start w:val="1"/>
      <w:numFmt w:val="decimal"/>
      <w:lvlText w:val="%4."/>
      <w:lvlJc w:val="left"/>
      <w:pPr>
        <w:ind w:left="5356" w:hanging="360"/>
      </w:pPr>
    </w:lvl>
    <w:lvl w:ilvl="4" w:tplc="04150019" w:tentative="1">
      <w:start w:val="1"/>
      <w:numFmt w:val="lowerLetter"/>
      <w:lvlText w:val="%5."/>
      <w:lvlJc w:val="left"/>
      <w:pPr>
        <w:ind w:left="6076" w:hanging="360"/>
      </w:pPr>
    </w:lvl>
    <w:lvl w:ilvl="5" w:tplc="0415001B" w:tentative="1">
      <w:start w:val="1"/>
      <w:numFmt w:val="lowerRoman"/>
      <w:lvlText w:val="%6."/>
      <w:lvlJc w:val="right"/>
      <w:pPr>
        <w:ind w:left="6796" w:hanging="180"/>
      </w:pPr>
    </w:lvl>
    <w:lvl w:ilvl="6" w:tplc="0415000F" w:tentative="1">
      <w:start w:val="1"/>
      <w:numFmt w:val="decimal"/>
      <w:lvlText w:val="%7."/>
      <w:lvlJc w:val="left"/>
      <w:pPr>
        <w:ind w:left="7516" w:hanging="360"/>
      </w:pPr>
    </w:lvl>
    <w:lvl w:ilvl="7" w:tplc="04150019" w:tentative="1">
      <w:start w:val="1"/>
      <w:numFmt w:val="lowerLetter"/>
      <w:lvlText w:val="%8."/>
      <w:lvlJc w:val="left"/>
      <w:pPr>
        <w:ind w:left="8236" w:hanging="360"/>
      </w:pPr>
    </w:lvl>
    <w:lvl w:ilvl="8" w:tplc="0415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6" w15:restartNumberingAfterBreak="0">
    <w:nsid w:val="46AA3276"/>
    <w:multiLevelType w:val="hybridMultilevel"/>
    <w:tmpl w:val="485A19E6"/>
    <w:lvl w:ilvl="0" w:tplc="634E2B6C">
      <w:start w:val="1"/>
      <w:numFmt w:val="decimal"/>
      <w:lvlText w:val="%1)"/>
      <w:lvlJc w:val="left"/>
      <w:pPr>
        <w:ind w:left="10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17" w15:restartNumberingAfterBreak="0">
    <w:nsid w:val="4E6255F9"/>
    <w:multiLevelType w:val="hybridMultilevel"/>
    <w:tmpl w:val="5B6A5870"/>
    <w:lvl w:ilvl="0" w:tplc="46B2918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0E4281"/>
    <w:multiLevelType w:val="hybridMultilevel"/>
    <w:tmpl w:val="FFDE811A"/>
    <w:lvl w:ilvl="0" w:tplc="04150015">
      <w:start w:val="1"/>
      <w:numFmt w:val="upperLetter"/>
      <w:lvlText w:val="%1.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19" w15:restartNumberingAfterBreak="0">
    <w:nsid w:val="553D5609"/>
    <w:multiLevelType w:val="hybridMultilevel"/>
    <w:tmpl w:val="DEC47E82"/>
    <w:lvl w:ilvl="0" w:tplc="04150017">
      <w:start w:val="1"/>
      <w:numFmt w:val="lowerLetter"/>
      <w:lvlText w:val="%1)"/>
      <w:lvlJc w:val="left"/>
      <w:pPr>
        <w:ind w:left="1439" w:hanging="360"/>
      </w:pPr>
    </w:lvl>
    <w:lvl w:ilvl="1" w:tplc="04150019" w:tentative="1">
      <w:start w:val="1"/>
      <w:numFmt w:val="lowerLetter"/>
      <w:lvlText w:val="%2."/>
      <w:lvlJc w:val="left"/>
      <w:pPr>
        <w:ind w:left="2159" w:hanging="360"/>
      </w:pPr>
    </w:lvl>
    <w:lvl w:ilvl="2" w:tplc="0415001B" w:tentative="1">
      <w:start w:val="1"/>
      <w:numFmt w:val="lowerRoman"/>
      <w:lvlText w:val="%3."/>
      <w:lvlJc w:val="right"/>
      <w:pPr>
        <w:ind w:left="2879" w:hanging="180"/>
      </w:pPr>
    </w:lvl>
    <w:lvl w:ilvl="3" w:tplc="0415000F" w:tentative="1">
      <w:start w:val="1"/>
      <w:numFmt w:val="decimal"/>
      <w:lvlText w:val="%4."/>
      <w:lvlJc w:val="left"/>
      <w:pPr>
        <w:ind w:left="3599" w:hanging="360"/>
      </w:pPr>
    </w:lvl>
    <w:lvl w:ilvl="4" w:tplc="04150019" w:tentative="1">
      <w:start w:val="1"/>
      <w:numFmt w:val="lowerLetter"/>
      <w:lvlText w:val="%5."/>
      <w:lvlJc w:val="left"/>
      <w:pPr>
        <w:ind w:left="4319" w:hanging="360"/>
      </w:pPr>
    </w:lvl>
    <w:lvl w:ilvl="5" w:tplc="0415001B" w:tentative="1">
      <w:start w:val="1"/>
      <w:numFmt w:val="lowerRoman"/>
      <w:lvlText w:val="%6."/>
      <w:lvlJc w:val="right"/>
      <w:pPr>
        <w:ind w:left="5039" w:hanging="180"/>
      </w:pPr>
    </w:lvl>
    <w:lvl w:ilvl="6" w:tplc="0415000F" w:tentative="1">
      <w:start w:val="1"/>
      <w:numFmt w:val="decimal"/>
      <w:lvlText w:val="%7."/>
      <w:lvlJc w:val="left"/>
      <w:pPr>
        <w:ind w:left="5759" w:hanging="360"/>
      </w:pPr>
    </w:lvl>
    <w:lvl w:ilvl="7" w:tplc="04150019" w:tentative="1">
      <w:start w:val="1"/>
      <w:numFmt w:val="lowerLetter"/>
      <w:lvlText w:val="%8."/>
      <w:lvlJc w:val="left"/>
      <w:pPr>
        <w:ind w:left="6479" w:hanging="360"/>
      </w:pPr>
    </w:lvl>
    <w:lvl w:ilvl="8" w:tplc="0415001B" w:tentative="1">
      <w:start w:val="1"/>
      <w:numFmt w:val="lowerRoman"/>
      <w:lvlText w:val="%9."/>
      <w:lvlJc w:val="right"/>
      <w:pPr>
        <w:ind w:left="7199" w:hanging="180"/>
      </w:pPr>
    </w:lvl>
  </w:abstractNum>
  <w:abstractNum w:abstractNumId="20" w15:restartNumberingAfterBreak="0">
    <w:nsid w:val="60FB42BB"/>
    <w:multiLevelType w:val="hybridMultilevel"/>
    <w:tmpl w:val="8408B398"/>
    <w:lvl w:ilvl="0" w:tplc="04150001">
      <w:start w:val="1"/>
      <w:numFmt w:val="bullet"/>
      <w:lvlText w:val=""/>
      <w:lvlJc w:val="left"/>
      <w:pPr>
        <w:ind w:left="10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21" w15:restartNumberingAfterBreak="0">
    <w:nsid w:val="62214EFD"/>
    <w:multiLevelType w:val="multilevel"/>
    <w:tmpl w:val="FB1AAE2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69B1AEC"/>
    <w:multiLevelType w:val="hybridMultilevel"/>
    <w:tmpl w:val="32E284C4"/>
    <w:lvl w:ilvl="0" w:tplc="04150011">
      <w:start w:val="1"/>
      <w:numFmt w:val="decimal"/>
      <w:lvlText w:val="%1)"/>
      <w:lvlJc w:val="left"/>
      <w:pPr>
        <w:ind w:left="1058" w:hanging="360"/>
      </w:pPr>
    </w:lvl>
    <w:lvl w:ilvl="1" w:tplc="04150019" w:tentative="1">
      <w:start w:val="1"/>
      <w:numFmt w:val="lowerLetter"/>
      <w:lvlText w:val="%2."/>
      <w:lvlJc w:val="left"/>
      <w:pPr>
        <w:ind w:left="1778" w:hanging="360"/>
      </w:pPr>
    </w:lvl>
    <w:lvl w:ilvl="2" w:tplc="0415001B" w:tentative="1">
      <w:start w:val="1"/>
      <w:numFmt w:val="lowerRoman"/>
      <w:lvlText w:val="%3."/>
      <w:lvlJc w:val="right"/>
      <w:pPr>
        <w:ind w:left="2498" w:hanging="180"/>
      </w:pPr>
    </w:lvl>
    <w:lvl w:ilvl="3" w:tplc="0415000F" w:tentative="1">
      <w:start w:val="1"/>
      <w:numFmt w:val="decimal"/>
      <w:lvlText w:val="%4."/>
      <w:lvlJc w:val="left"/>
      <w:pPr>
        <w:ind w:left="3218" w:hanging="360"/>
      </w:pPr>
    </w:lvl>
    <w:lvl w:ilvl="4" w:tplc="04150019" w:tentative="1">
      <w:start w:val="1"/>
      <w:numFmt w:val="lowerLetter"/>
      <w:lvlText w:val="%5."/>
      <w:lvlJc w:val="left"/>
      <w:pPr>
        <w:ind w:left="3938" w:hanging="360"/>
      </w:pPr>
    </w:lvl>
    <w:lvl w:ilvl="5" w:tplc="0415001B" w:tentative="1">
      <w:start w:val="1"/>
      <w:numFmt w:val="lowerRoman"/>
      <w:lvlText w:val="%6."/>
      <w:lvlJc w:val="right"/>
      <w:pPr>
        <w:ind w:left="4658" w:hanging="180"/>
      </w:pPr>
    </w:lvl>
    <w:lvl w:ilvl="6" w:tplc="0415000F" w:tentative="1">
      <w:start w:val="1"/>
      <w:numFmt w:val="decimal"/>
      <w:lvlText w:val="%7."/>
      <w:lvlJc w:val="left"/>
      <w:pPr>
        <w:ind w:left="5378" w:hanging="360"/>
      </w:pPr>
    </w:lvl>
    <w:lvl w:ilvl="7" w:tplc="04150019" w:tentative="1">
      <w:start w:val="1"/>
      <w:numFmt w:val="lowerLetter"/>
      <w:lvlText w:val="%8."/>
      <w:lvlJc w:val="left"/>
      <w:pPr>
        <w:ind w:left="6098" w:hanging="360"/>
      </w:pPr>
    </w:lvl>
    <w:lvl w:ilvl="8" w:tplc="0415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3" w15:restartNumberingAfterBreak="0">
    <w:nsid w:val="6C0F3D16"/>
    <w:multiLevelType w:val="hybridMultilevel"/>
    <w:tmpl w:val="78862E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D67A0A"/>
    <w:multiLevelType w:val="multilevel"/>
    <w:tmpl w:val="54AE07C8"/>
    <w:styleLink w:val="Styl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7F06701F"/>
    <w:multiLevelType w:val="hybridMultilevel"/>
    <w:tmpl w:val="9ADEBE1C"/>
    <w:lvl w:ilvl="0" w:tplc="CC00A286">
      <w:start w:val="1"/>
      <w:numFmt w:val="decimal"/>
      <w:lvlText w:val="%1)"/>
      <w:lvlJc w:val="left"/>
      <w:pPr>
        <w:ind w:left="1058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778" w:hanging="360"/>
      </w:pPr>
    </w:lvl>
    <w:lvl w:ilvl="2" w:tplc="0415001B" w:tentative="1">
      <w:start w:val="1"/>
      <w:numFmt w:val="lowerRoman"/>
      <w:lvlText w:val="%3."/>
      <w:lvlJc w:val="right"/>
      <w:pPr>
        <w:ind w:left="2498" w:hanging="180"/>
      </w:pPr>
    </w:lvl>
    <w:lvl w:ilvl="3" w:tplc="0415000F" w:tentative="1">
      <w:start w:val="1"/>
      <w:numFmt w:val="decimal"/>
      <w:lvlText w:val="%4."/>
      <w:lvlJc w:val="left"/>
      <w:pPr>
        <w:ind w:left="3218" w:hanging="360"/>
      </w:pPr>
    </w:lvl>
    <w:lvl w:ilvl="4" w:tplc="04150019" w:tentative="1">
      <w:start w:val="1"/>
      <w:numFmt w:val="lowerLetter"/>
      <w:lvlText w:val="%5."/>
      <w:lvlJc w:val="left"/>
      <w:pPr>
        <w:ind w:left="3938" w:hanging="360"/>
      </w:pPr>
    </w:lvl>
    <w:lvl w:ilvl="5" w:tplc="0415001B" w:tentative="1">
      <w:start w:val="1"/>
      <w:numFmt w:val="lowerRoman"/>
      <w:lvlText w:val="%6."/>
      <w:lvlJc w:val="right"/>
      <w:pPr>
        <w:ind w:left="4658" w:hanging="180"/>
      </w:pPr>
    </w:lvl>
    <w:lvl w:ilvl="6" w:tplc="0415000F" w:tentative="1">
      <w:start w:val="1"/>
      <w:numFmt w:val="decimal"/>
      <w:lvlText w:val="%7."/>
      <w:lvlJc w:val="left"/>
      <w:pPr>
        <w:ind w:left="5378" w:hanging="360"/>
      </w:pPr>
    </w:lvl>
    <w:lvl w:ilvl="7" w:tplc="04150019" w:tentative="1">
      <w:start w:val="1"/>
      <w:numFmt w:val="lowerLetter"/>
      <w:lvlText w:val="%8."/>
      <w:lvlJc w:val="left"/>
      <w:pPr>
        <w:ind w:left="6098" w:hanging="360"/>
      </w:pPr>
    </w:lvl>
    <w:lvl w:ilvl="8" w:tplc="0415001B" w:tentative="1">
      <w:start w:val="1"/>
      <w:numFmt w:val="lowerRoman"/>
      <w:lvlText w:val="%9."/>
      <w:lvlJc w:val="right"/>
      <w:pPr>
        <w:ind w:left="6818" w:hanging="180"/>
      </w:pPr>
    </w:lvl>
  </w:abstractNum>
  <w:num w:numId="1">
    <w:abstractNumId w:val="4"/>
  </w:num>
  <w:num w:numId="2">
    <w:abstractNumId w:val="6"/>
  </w:num>
  <w:num w:numId="3">
    <w:abstractNumId w:val="10"/>
  </w:num>
  <w:num w:numId="4">
    <w:abstractNumId w:val="8"/>
  </w:num>
  <w:num w:numId="5">
    <w:abstractNumId w:val="9"/>
  </w:num>
  <w:num w:numId="6">
    <w:abstractNumId w:val="21"/>
  </w:num>
  <w:num w:numId="7">
    <w:abstractNumId w:val="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Times New Roman" w:hAnsi="Times New Roman"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4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80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2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6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6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680" w:hanging="1800"/>
        </w:pPr>
        <w:rPr>
          <w:rFonts w:hint="default"/>
        </w:rPr>
      </w:lvl>
    </w:lvlOverride>
  </w:num>
  <w:num w:numId="8">
    <w:abstractNumId w:val="24"/>
  </w:num>
  <w:num w:numId="9">
    <w:abstractNumId w:val="14"/>
  </w:num>
  <w:num w:numId="10">
    <w:abstractNumId w:val="11"/>
  </w:num>
  <w:num w:numId="11">
    <w:abstractNumId w:val="19"/>
  </w:num>
  <w:num w:numId="1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"/>
  </w:num>
  <w:num w:numId="15">
    <w:abstractNumId w:val="2"/>
  </w:num>
  <w:num w:numId="16">
    <w:abstractNumId w:val="18"/>
  </w:num>
  <w:num w:numId="17">
    <w:abstractNumId w:val="20"/>
  </w:num>
  <w:num w:numId="18">
    <w:abstractNumId w:val="7"/>
  </w:num>
  <w:num w:numId="19">
    <w:abstractNumId w:val="5"/>
  </w:num>
  <w:num w:numId="20">
    <w:abstractNumId w:val="22"/>
  </w:num>
  <w:num w:numId="21">
    <w:abstractNumId w:val="25"/>
  </w:num>
  <w:num w:numId="22">
    <w:abstractNumId w:val="16"/>
  </w:num>
  <w:num w:numId="23">
    <w:abstractNumId w:val="15"/>
  </w:num>
  <w:num w:numId="24">
    <w:abstractNumId w:val="17"/>
  </w:num>
  <w:num w:numId="25">
    <w:abstractNumId w:val="23"/>
  </w:num>
  <w:num w:numId="26">
    <w:abstractNumId w:val="12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10"/>
  </w:num>
  <w:num w:numId="33">
    <w:abstractNumId w:val="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ACB"/>
    <w:rsid w:val="000005E1"/>
    <w:rsid w:val="00013863"/>
    <w:rsid w:val="00021376"/>
    <w:rsid w:val="00031BC5"/>
    <w:rsid w:val="00040993"/>
    <w:rsid w:val="00044ECC"/>
    <w:rsid w:val="0005221A"/>
    <w:rsid w:val="00071880"/>
    <w:rsid w:val="00086E72"/>
    <w:rsid w:val="00094E19"/>
    <w:rsid w:val="000A706C"/>
    <w:rsid w:val="000B1B80"/>
    <w:rsid w:val="000B7D9F"/>
    <w:rsid w:val="000C0514"/>
    <w:rsid w:val="000C3A8F"/>
    <w:rsid w:val="000D13B7"/>
    <w:rsid w:val="000E2662"/>
    <w:rsid w:val="000E5BF2"/>
    <w:rsid w:val="000E6893"/>
    <w:rsid w:val="000E6E2D"/>
    <w:rsid w:val="000F0598"/>
    <w:rsid w:val="000F4EF2"/>
    <w:rsid w:val="001020DB"/>
    <w:rsid w:val="001105D9"/>
    <w:rsid w:val="00113172"/>
    <w:rsid w:val="00113B95"/>
    <w:rsid w:val="00133954"/>
    <w:rsid w:val="001433DB"/>
    <w:rsid w:val="00153F5C"/>
    <w:rsid w:val="00161BD4"/>
    <w:rsid w:val="00163085"/>
    <w:rsid w:val="00181D32"/>
    <w:rsid w:val="0018607F"/>
    <w:rsid w:val="00186E76"/>
    <w:rsid w:val="00193DC9"/>
    <w:rsid w:val="001A66F4"/>
    <w:rsid w:val="001B1681"/>
    <w:rsid w:val="001B2E12"/>
    <w:rsid w:val="001B6EA6"/>
    <w:rsid w:val="001C057D"/>
    <w:rsid w:val="001C527E"/>
    <w:rsid w:val="001C6004"/>
    <w:rsid w:val="001D74BC"/>
    <w:rsid w:val="001E6D62"/>
    <w:rsid w:val="001E6E0F"/>
    <w:rsid w:val="001F33DC"/>
    <w:rsid w:val="001F634E"/>
    <w:rsid w:val="0020471B"/>
    <w:rsid w:val="00205276"/>
    <w:rsid w:val="00206A28"/>
    <w:rsid w:val="00211133"/>
    <w:rsid w:val="00215FA9"/>
    <w:rsid w:val="00224EC9"/>
    <w:rsid w:val="002402B4"/>
    <w:rsid w:val="00244B81"/>
    <w:rsid w:val="00260630"/>
    <w:rsid w:val="00275166"/>
    <w:rsid w:val="002772FC"/>
    <w:rsid w:val="00280C6E"/>
    <w:rsid w:val="00286F82"/>
    <w:rsid w:val="00292C20"/>
    <w:rsid w:val="00296A5C"/>
    <w:rsid w:val="002A2AB9"/>
    <w:rsid w:val="002B12B6"/>
    <w:rsid w:val="002B23B0"/>
    <w:rsid w:val="002B4D73"/>
    <w:rsid w:val="002C2FC4"/>
    <w:rsid w:val="002C3ACB"/>
    <w:rsid w:val="002C4DD6"/>
    <w:rsid w:val="002C51CF"/>
    <w:rsid w:val="002C686B"/>
    <w:rsid w:val="002E4D59"/>
    <w:rsid w:val="002F502D"/>
    <w:rsid w:val="002F50FE"/>
    <w:rsid w:val="002F5AD4"/>
    <w:rsid w:val="00304692"/>
    <w:rsid w:val="00305CDC"/>
    <w:rsid w:val="00307DFB"/>
    <w:rsid w:val="00313599"/>
    <w:rsid w:val="003150CC"/>
    <w:rsid w:val="00326019"/>
    <w:rsid w:val="003261B3"/>
    <w:rsid w:val="00326CBD"/>
    <w:rsid w:val="00333401"/>
    <w:rsid w:val="0035659C"/>
    <w:rsid w:val="00361503"/>
    <w:rsid w:val="0037184C"/>
    <w:rsid w:val="00374C43"/>
    <w:rsid w:val="00375DEE"/>
    <w:rsid w:val="00380587"/>
    <w:rsid w:val="003836F2"/>
    <w:rsid w:val="003853A1"/>
    <w:rsid w:val="003A6FD0"/>
    <w:rsid w:val="003A7AA0"/>
    <w:rsid w:val="003B49CC"/>
    <w:rsid w:val="003B5C70"/>
    <w:rsid w:val="003B6C22"/>
    <w:rsid w:val="003C48D7"/>
    <w:rsid w:val="003C73D6"/>
    <w:rsid w:val="003C77E9"/>
    <w:rsid w:val="003D38B5"/>
    <w:rsid w:val="003D479E"/>
    <w:rsid w:val="003E62B4"/>
    <w:rsid w:val="003F458E"/>
    <w:rsid w:val="004003AA"/>
    <w:rsid w:val="00401A34"/>
    <w:rsid w:val="00416CFC"/>
    <w:rsid w:val="00423689"/>
    <w:rsid w:val="00425483"/>
    <w:rsid w:val="004343AA"/>
    <w:rsid w:val="00440600"/>
    <w:rsid w:val="004451AB"/>
    <w:rsid w:val="00447D00"/>
    <w:rsid w:val="00450D4A"/>
    <w:rsid w:val="00471C86"/>
    <w:rsid w:val="004732B7"/>
    <w:rsid w:val="00477F17"/>
    <w:rsid w:val="0049270A"/>
    <w:rsid w:val="00496D46"/>
    <w:rsid w:val="004A1B98"/>
    <w:rsid w:val="004A477B"/>
    <w:rsid w:val="004A5143"/>
    <w:rsid w:val="004B1F80"/>
    <w:rsid w:val="004B2954"/>
    <w:rsid w:val="004B6518"/>
    <w:rsid w:val="004C54D4"/>
    <w:rsid w:val="004C55EC"/>
    <w:rsid w:val="004D085C"/>
    <w:rsid w:val="004D3311"/>
    <w:rsid w:val="004F2F65"/>
    <w:rsid w:val="00512C45"/>
    <w:rsid w:val="00513B24"/>
    <w:rsid w:val="00516FD9"/>
    <w:rsid w:val="00520196"/>
    <w:rsid w:val="00526E40"/>
    <w:rsid w:val="00540119"/>
    <w:rsid w:val="00542701"/>
    <w:rsid w:val="00561E02"/>
    <w:rsid w:val="0056440E"/>
    <w:rsid w:val="00567C20"/>
    <w:rsid w:val="005706A1"/>
    <w:rsid w:val="0058266E"/>
    <w:rsid w:val="00583422"/>
    <w:rsid w:val="005849A9"/>
    <w:rsid w:val="00584E82"/>
    <w:rsid w:val="00585C10"/>
    <w:rsid w:val="0058759C"/>
    <w:rsid w:val="00592665"/>
    <w:rsid w:val="005966FE"/>
    <w:rsid w:val="005A3300"/>
    <w:rsid w:val="005C36B1"/>
    <w:rsid w:val="005D2E48"/>
    <w:rsid w:val="005D3BCF"/>
    <w:rsid w:val="005D7782"/>
    <w:rsid w:val="005E56AE"/>
    <w:rsid w:val="005F53AA"/>
    <w:rsid w:val="00603446"/>
    <w:rsid w:val="00607820"/>
    <w:rsid w:val="00612EB5"/>
    <w:rsid w:val="00617575"/>
    <w:rsid w:val="00627166"/>
    <w:rsid w:val="00630209"/>
    <w:rsid w:val="00635651"/>
    <w:rsid w:val="00635C37"/>
    <w:rsid w:val="00671B10"/>
    <w:rsid w:val="00672CBA"/>
    <w:rsid w:val="00681DA6"/>
    <w:rsid w:val="006908DB"/>
    <w:rsid w:val="006B111B"/>
    <w:rsid w:val="006C637D"/>
    <w:rsid w:val="006E0ADC"/>
    <w:rsid w:val="00700FC3"/>
    <w:rsid w:val="00701EE9"/>
    <w:rsid w:val="00710905"/>
    <w:rsid w:val="00720309"/>
    <w:rsid w:val="00727B8F"/>
    <w:rsid w:val="00727D82"/>
    <w:rsid w:val="00730039"/>
    <w:rsid w:val="0074614F"/>
    <w:rsid w:val="0074683A"/>
    <w:rsid w:val="00747A64"/>
    <w:rsid w:val="0075577C"/>
    <w:rsid w:val="007674DD"/>
    <w:rsid w:val="00772A34"/>
    <w:rsid w:val="00791622"/>
    <w:rsid w:val="0079352D"/>
    <w:rsid w:val="007B3E22"/>
    <w:rsid w:val="007C1D2D"/>
    <w:rsid w:val="007D2CC9"/>
    <w:rsid w:val="007D6476"/>
    <w:rsid w:val="007D7E62"/>
    <w:rsid w:val="007E0D05"/>
    <w:rsid w:val="00801998"/>
    <w:rsid w:val="00802ADD"/>
    <w:rsid w:val="00804A6B"/>
    <w:rsid w:val="00805116"/>
    <w:rsid w:val="008055D9"/>
    <w:rsid w:val="008102FC"/>
    <w:rsid w:val="00812E12"/>
    <w:rsid w:val="008175B1"/>
    <w:rsid w:val="00846C0F"/>
    <w:rsid w:val="008529D4"/>
    <w:rsid w:val="008612E5"/>
    <w:rsid w:val="00871BBE"/>
    <w:rsid w:val="00887610"/>
    <w:rsid w:val="00890382"/>
    <w:rsid w:val="00890AB2"/>
    <w:rsid w:val="008956C9"/>
    <w:rsid w:val="008A27A8"/>
    <w:rsid w:val="008A5169"/>
    <w:rsid w:val="008B4125"/>
    <w:rsid w:val="008C0096"/>
    <w:rsid w:val="008C100A"/>
    <w:rsid w:val="008C6CC8"/>
    <w:rsid w:val="008E0A9D"/>
    <w:rsid w:val="008E31D9"/>
    <w:rsid w:val="008E724B"/>
    <w:rsid w:val="008E7630"/>
    <w:rsid w:val="008F4180"/>
    <w:rsid w:val="00911348"/>
    <w:rsid w:val="00920440"/>
    <w:rsid w:val="009225FF"/>
    <w:rsid w:val="009317A9"/>
    <w:rsid w:val="00932EAA"/>
    <w:rsid w:val="00944221"/>
    <w:rsid w:val="00950F78"/>
    <w:rsid w:val="0095108A"/>
    <w:rsid w:val="0095720D"/>
    <w:rsid w:val="00960E29"/>
    <w:rsid w:val="0096237D"/>
    <w:rsid w:val="00966FE3"/>
    <w:rsid w:val="009715E7"/>
    <w:rsid w:val="0097379B"/>
    <w:rsid w:val="0097522A"/>
    <w:rsid w:val="00984AFE"/>
    <w:rsid w:val="00993AD8"/>
    <w:rsid w:val="009A17A1"/>
    <w:rsid w:val="009A2AF6"/>
    <w:rsid w:val="009C74D8"/>
    <w:rsid w:val="009D43F3"/>
    <w:rsid w:val="009E5EF5"/>
    <w:rsid w:val="009E6B6E"/>
    <w:rsid w:val="009F2AFE"/>
    <w:rsid w:val="009F2FAC"/>
    <w:rsid w:val="009F7473"/>
    <w:rsid w:val="00A024E6"/>
    <w:rsid w:val="00A029FF"/>
    <w:rsid w:val="00A11A6C"/>
    <w:rsid w:val="00A16574"/>
    <w:rsid w:val="00A17108"/>
    <w:rsid w:val="00A24C22"/>
    <w:rsid w:val="00A25DED"/>
    <w:rsid w:val="00A2609B"/>
    <w:rsid w:val="00A26475"/>
    <w:rsid w:val="00A33319"/>
    <w:rsid w:val="00A3700B"/>
    <w:rsid w:val="00A37E7E"/>
    <w:rsid w:val="00A47997"/>
    <w:rsid w:val="00A733FC"/>
    <w:rsid w:val="00A80FFF"/>
    <w:rsid w:val="00A82D10"/>
    <w:rsid w:val="00A850CA"/>
    <w:rsid w:val="00A87F28"/>
    <w:rsid w:val="00A90F95"/>
    <w:rsid w:val="00A93366"/>
    <w:rsid w:val="00AB11BA"/>
    <w:rsid w:val="00AC0326"/>
    <w:rsid w:val="00AC378A"/>
    <w:rsid w:val="00AC6D0A"/>
    <w:rsid w:val="00AD0475"/>
    <w:rsid w:val="00AD5629"/>
    <w:rsid w:val="00AD7FA5"/>
    <w:rsid w:val="00AF28CE"/>
    <w:rsid w:val="00AF3F09"/>
    <w:rsid w:val="00AF5E7F"/>
    <w:rsid w:val="00AF6548"/>
    <w:rsid w:val="00B00DD4"/>
    <w:rsid w:val="00B221E3"/>
    <w:rsid w:val="00B25D5E"/>
    <w:rsid w:val="00B606D1"/>
    <w:rsid w:val="00B70F79"/>
    <w:rsid w:val="00B77F31"/>
    <w:rsid w:val="00B80B5A"/>
    <w:rsid w:val="00B82098"/>
    <w:rsid w:val="00B92E96"/>
    <w:rsid w:val="00BA7425"/>
    <w:rsid w:val="00BB468E"/>
    <w:rsid w:val="00BD1D95"/>
    <w:rsid w:val="00BE1B1F"/>
    <w:rsid w:val="00BF5AD4"/>
    <w:rsid w:val="00C13FAB"/>
    <w:rsid w:val="00C164CC"/>
    <w:rsid w:val="00C343F9"/>
    <w:rsid w:val="00C35615"/>
    <w:rsid w:val="00C41286"/>
    <w:rsid w:val="00C41D8D"/>
    <w:rsid w:val="00C44078"/>
    <w:rsid w:val="00C52D29"/>
    <w:rsid w:val="00C60EB3"/>
    <w:rsid w:val="00C67E80"/>
    <w:rsid w:val="00C948EB"/>
    <w:rsid w:val="00CA6BB5"/>
    <w:rsid w:val="00CB2372"/>
    <w:rsid w:val="00CB39B8"/>
    <w:rsid w:val="00CD0473"/>
    <w:rsid w:val="00CD51FA"/>
    <w:rsid w:val="00CD5DA9"/>
    <w:rsid w:val="00CE333A"/>
    <w:rsid w:val="00CE4E4D"/>
    <w:rsid w:val="00CE500E"/>
    <w:rsid w:val="00CF0E95"/>
    <w:rsid w:val="00CF46DC"/>
    <w:rsid w:val="00D00A1D"/>
    <w:rsid w:val="00D05B9B"/>
    <w:rsid w:val="00D10966"/>
    <w:rsid w:val="00D10970"/>
    <w:rsid w:val="00D10B2E"/>
    <w:rsid w:val="00D115DF"/>
    <w:rsid w:val="00D155CE"/>
    <w:rsid w:val="00D16454"/>
    <w:rsid w:val="00D212E3"/>
    <w:rsid w:val="00D32E40"/>
    <w:rsid w:val="00D33F31"/>
    <w:rsid w:val="00D35A27"/>
    <w:rsid w:val="00D35C77"/>
    <w:rsid w:val="00D377A7"/>
    <w:rsid w:val="00D410CC"/>
    <w:rsid w:val="00D43E96"/>
    <w:rsid w:val="00D448BA"/>
    <w:rsid w:val="00D54650"/>
    <w:rsid w:val="00D561E1"/>
    <w:rsid w:val="00D661BE"/>
    <w:rsid w:val="00D80090"/>
    <w:rsid w:val="00D92E05"/>
    <w:rsid w:val="00DA1578"/>
    <w:rsid w:val="00DA1965"/>
    <w:rsid w:val="00DD4D8D"/>
    <w:rsid w:val="00E103E8"/>
    <w:rsid w:val="00E158B3"/>
    <w:rsid w:val="00E27F2E"/>
    <w:rsid w:val="00E54C55"/>
    <w:rsid w:val="00E641AE"/>
    <w:rsid w:val="00E65742"/>
    <w:rsid w:val="00E83C9A"/>
    <w:rsid w:val="00E87DA5"/>
    <w:rsid w:val="00E93C15"/>
    <w:rsid w:val="00EA338C"/>
    <w:rsid w:val="00EB2987"/>
    <w:rsid w:val="00EB2B97"/>
    <w:rsid w:val="00EC0CF9"/>
    <w:rsid w:val="00ED4B66"/>
    <w:rsid w:val="00ED78C0"/>
    <w:rsid w:val="00EE4B99"/>
    <w:rsid w:val="00EF7118"/>
    <w:rsid w:val="00F063D2"/>
    <w:rsid w:val="00F14750"/>
    <w:rsid w:val="00F61404"/>
    <w:rsid w:val="00F95DE1"/>
    <w:rsid w:val="00F95E24"/>
    <w:rsid w:val="00FB001E"/>
    <w:rsid w:val="00FC0A27"/>
    <w:rsid w:val="00FC3969"/>
    <w:rsid w:val="00FC67BC"/>
    <w:rsid w:val="00FD24FF"/>
    <w:rsid w:val="00FD59B0"/>
    <w:rsid w:val="00FD62E1"/>
    <w:rsid w:val="00FE0DFE"/>
    <w:rsid w:val="00FE55C6"/>
    <w:rsid w:val="00FF0715"/>
    <w:rsid w:val="00FF1E4E"/>
    <w:rsid w:val="00FF4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B46B97E"/>
  <w15:docId w15:val="{11B6FB1C-CE14-43A2-9143-D5C17AF8E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0B5A"/>
    <w:pPr>
      <w:spacing w:after="5" w:line="228" w:lineRule="auto"/>
      <w:ind w:left="289" w:firstLine="9"/>
      <w:jc w:val="both"/>
    </w:pPr>
    <w:rPr>
      <w:rFonts w:ascii="Calibri" w:eastAsia="Calibri" w:hAnsi="Calibri" w:cs="Calibri"/>
      <w:color w:val="000000"/>
      <w:sz w:val="24"/>
    </w:rPr>
  </w:style>
  <w:style w:type="paragraph" w:styleId="Nagwek3">
    <w:name w:val="heading 3"/>
    <w:basedOn w:val="Normalny"/>
    <w:next w:val="Normalny"/>
    <w:link w:val="Nagwek3Znak"/>
    <w:qFormat/>
    <w:rsid w:val="00A25DED"/>
    <w:pPr>
      <w:keepNext/>
      <w:numPr>
        <w:ilvl w:val="2"/>
        <w:numId w:val="3"/>
      </w:numPr>
      <w:suppressAutoHyphens/>
      <w:spacing w:after="0" w:line="240" w:lineRule="auto"/>
      <w:outlineLvl w:val="2"/>
    </w:pPr>
    <w:rPr>
      <w:rFonts w:ascii="Times New Roman" w:eastAsia="Times New Roman" w:hAnsi="Times New Roman" w:cs="Times New Roman"/>
      <w:b/>
      <w:color w:val="auto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1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17A1"/>
    <w:rPr>
      <w:rFonts w:ascii="Calibri" w:eastAsia="Calibri" w:hAnsi="Calibri" w:cs="Calibri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9A1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17A1"/>
    <w:rPr>
      <w:rFonts w:ascii="Calibri" w:eastAsia="Calibri" w:hAnsi="Calibri" w:cs="Calibri"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A37E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B7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7D9F"/>
    <w:rPr>
      <w:rFonts w:ascii="Tahoma" w:eastAsia="Calibri" w:hAnsi="Tahoma" w:cs="Tahoma"/>
      <w:color w:val="000000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rsid w:val="00A25DED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1"/>
    <w:uiPriority w:val="99"/>
    <w:unhideWhenUsed/>
    <w:rsid w:val="000E6893"/>
    <w:pPr>
      <w:suppressAutoHyphens/>
      <w:spacing w:after="120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uiPriority w:val="99"/>
    <w:semiHidden/>
    <w:rsid w:val="000E6893"/>
    <w:rPr>
      <w:rFonts w:ascii="Calibri" w:eastAsia="Calibri" w:hAnsi="Calibri" w:cs="Calibri"/>
      <w:color w:val="000000"/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rsid w:val="000E6893"/>
    <w:rPr>
      <w:rFonts w:ascii="Times New Roman" w:eastAsia="Times New Roman" w:hAnsi="Times New Roman" w:cs="Times New Roman"/>
      <w:sz w:val="16"/>
      <w:szCs w:val="16"/>
      <w:lang w:eastAsia="ar-SA"/>
    </w:rPr>
  </w:style>
  <w:style w:type="numbering" w:customStyle="1" w:styleId="Styl1">
    <w:name w:val="Styl1"/>
    <w:uiPriority w:val="99"/>
    <w:rsid w:val="000E6893"/>
    <w:pPr>
      <w:numPr>
        <w:numId w:val="8"/>
      </w:numPr>
    </w:pPr>
  </w:style>
  <w:style w:type="character" w:customStyle="1" w:styleId="SZDWNormalnyZnak">
    <w:name w:val="SZDW Normalny Znak"/>
    <w:link w:val="SZDWNormalny"/>
    <w:locked/>
    <w:rsid w:val="00496D46"/>
    <w:rPr>
      <w:rFonts w:ascii="Arial Narrow" w:hAnsi="Arial Narrow"/>
      <w:sz w:val="24"/>
      <w:szCs w:val="24"/>
    </w:rPr>
  </w:style>
  <w:style w:type="paragraph" w:customStyle="1" w:styleId="SZDWNormalny">
    <w:name w:val="SZDW Normalny"/>
    <w:basedOn w:val="Normalny"/>
    <w:link w:val="SZDWNormalnyZnak"/>
    <w:rsid w:val="00496D46"/>
    <w:pPr>
      <w:spacing w:before="120" w:after="0" w:line="276" w:lineRule="auto"/>
      <w:ind w:left="0" w:firstLine="0"/>
    </w:pPr>
    <w:rPr>
      <w:rFonts w:ascii="Arial Narrow" w:eastAsiaTheme="minorEastAsia" w:hAnsi="Arial Narrow" w:cstheme="minorBidi"/>
      <w:color w:val="auto"/>
      <w:szCs w:val="24"/>
    </w:rPr>
  </w:style>
  <w:style w:type="character" w:customStyle="1" w:styleId="WW8Num2z3">
    <w:name w:val="WW8Num2z3"/>
    <w:rsid w:val="00326CBD"/>
    <w:rPr>
      <w:rFonts w:ascii="Symbol" w:hAnsi="Symbol"/>
    </w:rPr>
  </w:style>
  <w:style w:type="character" w:styleId="Uwydatnienie">
    <w:name w:val="Emphasis"/>
    <w:uiPriority w:val="20"/>
    <w:qFormat/>
    <w:rsid w:val="005D2E48"/>
    <w:rPr>
      <w:i/>
      <w:iCs/>
    </w:rPr>
  </w:style>
  <w:style w:type="character" w:customStyle="1" w:styleId="alb">
    <w:name w:val="a_lb"/>
    <w:basedOn w:val="Domylnaczcionkaakapitu"/>
    <w:rsid w:val="002402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845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08008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7676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86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10793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9538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8896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892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7509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1106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616</TotalTime>
  <Pages>11</Pages>
  <Words>4970</Words>
  <Characters>29820</Characters>
  <Application>Microsoft Office Word</Application>
  <DocSecurity>0</DocSecurity>
  <Lines>248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projektowe - ZRID.pdf</vt:lpstr>
    </vt:vector>
  </TitlesOfParts>
  <Company/>
  <LinksUpToDate>false</LinksUpToDate>
  <CharactersWithSpaces>34721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projektowe - ZRID.pdf</dc:title>
  <dc:subject/>
  <dc:creator>Tomaszz</dc:creator>
  <cp:keywords/>
  <cp:lastModifiedBy>Robert Bębenek</cp:lastModifiedBy>
  <cp:revision>42</cp:revision>
  <cp:lastPrinted>2020-03-25T10:50:00Z</cp:lastPrinted>
  <dcterms:created xsi:type="dcterms:W3CDTF">2020-02-27T13:07:00Z</dcterms:created>
  <dcterms:modified xsi:type="dcterms:W3CDTF">2020-04-01T13:30:00Z</dcterms:modified>
</cp:coreProperties>
</file>