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4749"/>
      </w:tblGrid>
      <w:tr w:rsidR="00F76769" w:rsidRPr="0069685E" w14:paraId="3C280F2B" w14:textId="77777777" w:rsidTr="004A6EA1">
        <w:trPr>
          <w:cantSplit/>
          <w:trHeight w:val="1418"/>
        </w:trPr>
        <w:tc>
          <w:tcPr>
            <w:tcW w:w="2607" w:type="pct"/>
          </w:tcPr>
          <w:p w14:paraId="5EEA1323" w14:textId="444FC917" w:rsidR="00F76769" w:rsidRPr="00F76769" w:rsidRDefault="00F76769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393" w:type="pct"/>
            <w:vAlign w:val="center"/>
            <w:hideMark/>
          </w:tcPr>
          <w:p w14:paraId="54ED052C" w14:textId="77777777" w:rsidR="00F76769" w:rsidRPr="00F76769" w:rsidRDefault="00F76769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76769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23EC528F" w14:textId="754A4E73" w:rsidR="00F76769" w:rsidRPr="00F76769" w:rsidRDefault="00F76769" w:rsidP="0030540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6769">
              <w:rPr>
                <w:rFonts w:ascii="Calibri" w:hAnsi="Calibri" w:cs="Calibri"/>
                <w:sz w:val="22"/>
                <w:szCs w:val="22"/>
              </w:rPr>
              <w:t>o przynależności lub braku przynależności do tej samej grupy kapitałowej, o której mowa w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art.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24 ust.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1 pkt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23 ustawy P</w:t>
            </w:r>
            <w:r>
              <w:rPr>
                <w:rFonts w:ascii="Calibri" w:hAnsi="Calibri" w:cs="Calibri"/>
                <w:sz w:val="22"/>
                <w:szCs w:val="22"/>
              </w:rPr>
              <w:t>rawo zamówień publicznych</w:t>
            </w:r>
          </w:p>
        </w:tc>
      </w:tr>
    </w:tbl>
    <w:p w14:paraId="5A04B834" w14:textId="1F893773" w:rsidR="00F76769" w:rsidRDefault="00F76769" w:rsidP="00F76769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pn. </w:t>
      </w:r>
      <w:r w:rsidRPr="00F76769">
        <w:rPr>
          <w:rFonts w:ascii="Calibri" w:hAnsi="Calibri" w:cs="Calibri"/>
          <w:sz w:val="24"/>
          <w:szCs w:val="24"/>
          <w:lang w:val="pl-PL"/>
        </w:rPr>
        <w:t>„</w:t>
      </w:r>
      <w:r w:rsidRPr="00F76769">
        <w:rPr>
          <w:rFonts w:ascii="Calibri" w:hAnsi="Calibri" w:cs="Calibri"/>
          <w:sz w:val="24"/>
          <w:szCs w:val="24"/>
        </w:rPr>
        <w:t>Opracowanie dokumentacji geodezyjnej do celów regulacji stanu prawnego nieruchomości zajętych pod pas drogowy dróg powiatowych</w:t>
      </w:r>
      <w:r w:rsidRPr="00F76769">
        <w:rPr>
          <w:rFonts w:ascii="Calibri" w:hAnsi="Calibri" w:cs="Calibri"/>
          <w:sz w:val="24"/>
          <w:szCs w:val="24"/>
          <w:lang w:val="pl-PL"/>
        </w:rPr>
        <w:t>”</w:t>
      </w:r>
      <w:r>
        <w:rPr>
          <w:rFonts w:ascii="Calibri" w:hAnsi="Calibri" w:cs="Calibri"/>
          <w:bCs/>
          <w:sz w:val="24"/>
          <w:szCs w:val="24"/>
          <w:lang w:val="pl-PL"/>
        </w:rPr>
        <w:t xml:space="preserve">, </w:t>
      </w:r>
      <w:r w:rsidRPr="004C31A2">
        <w:rPr>
          <w:rFonts w:ascii="Calibri" w:hAnsi="Calibri" w:cs="Calibri"/>
          <w:sz w:val="24"/>
          <w:szCs w:val="24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214CC2">
        <w:rPr>
          <w:rFonts w:ascii="Calibri" w:hAnsi="Calibri" w:cs="Calibri"/>
          <w:sz w:val="24"/>
          <w:szCs w:val="24"/>
          <w:lang w:val="pl-PL"/>
        </w:rPr>
        <w:t>na</w:t>
      </w:r>
    </w:p>
    <w:p w14:paraId="7610C6A2" w14:textId="1712D26B" w:rsidR="00F76769" w:rsidRPr="004C31A2" w:rsidRDefault="00F76769" w:rsidP="00CF30DC">
      <w:pPr>
        <w:keepNext/>
        <w:spacing w:before="120" w:line="360" w:lineRule="auto"/>
        <w:jc w:val="center"/>
        <w:rPr>
          <w:rFonts w:ascii="Calibri" w:hAnsi="Calibri" w:cs="Calibri"/>
        </w:rPr>
      </w:pPr>
      <w:r w:rsidRPr="00F76769">
        <w:rPr>
          <w:rFonts w:ascii="Calibri" w:hAnsi="Calibri" w:cs="Calibri"/>
          <w:b/>
          <w:bCs/>
        </w:rPr>
        <w:t>Częś</w:t>
      </w:r>
      <w:r w:rsidR="00214CC2">
        <w:rPr>
          <w:rFonts w:ascii="Calibri" w:hAnsi="Calibri" w:cs="Calibri"/>
          <w:b/>
          <w:bCs/>
        </w:rPr>
        <w:t>ć</w:t>
      </w:r>
      <w:r w:rsidRPr="00F76769">
        <w:rPr>
          <w:rFonts w:ascii="Calibri" w:hAnsi="Calibri" w:cs="Calibri"/>
          <w:b/>
          <w:bCs/>
        </w:rPr>
        <w:t xml:space="preserve"> </w:t>
      </w:r>
      <w:r w:rsidR="00CF30DC">
        <w:rPr>
          <w:rFonts w:ascii="Calibri" w:hAnsi="Calibri" w:cs="Calibri"/>
          <w:b/>
          <w:bCs/>
        </w:rPr>
        <w:fldChar w:fldCharType="begin">
          <w:ffData>
            <w:name w:val="Tekst1"/>
            <w:enabled/>
            <w:calcOnExit w:val="0"/>
            <w:textInput>
              <w:type w:val="number"/>
              <w:format w:val="0"/>
            </w:textInput>
          </w:ffData>
        </w:fldChar>
      </w:r>
      <w:bookmarkStart w:id="1" w:name="Tekst1"/>
      <w:r w:rsidR="00CF30DC">
        <w:rPr>
          <w:rFonts w:ascii="Calibri" w:hAnsi="Calibri" w:cs="Calibri"/>
          <w:b/>
          <w:bCs/>
        </w:rPr>
        <w:instrText xml:space="preserve"> FORMTEXT </w:instrText>
      </w:r>
      <w:r w:rsidR="00CF30DC">
        <w:rPr>
          <w:rFonts w:ascii="Calibri" w:hAnsi="Calibri" w:cs="Calibri"/>
          <w:b/>
          <w:bCs/>
        </w:rPr>
      </w:r>
      <w:r w:rsidR="00CF30DC">
        <w:rPr>
          <w:rFonts w:ascii="Calibri" w:hAnsi="Calibri" w:cs="Calibri"/>
          <w:b/>
          <w:bCs/>
        </w:rPr>
        <w:fldChar w:fldCharType="separate"/>
      </w:r>
      <w:bookmarkStart w:id="2" w:name="_GoBack"/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r w:rsidR="00CF30DC">
        <w:rPr>
          <w:rFonts w:ascii="Calibri" w:hAnsi="Calibri" w:cs="Calibri"/>
          <w:b/>
          <w:bCs/>
          <w:noProof/>
        </w:rPr>
        <w:t> </w:t>
      </w:r>
      <w:bookmarkEnd w:id="2"/>
      <w:r w:rsidR="00CF30DC">
        <w:rPr>
          <w:rFonts w:ascii="Calibri" w:hAnsi="Calibri" w:cs="Calibri"/>
          <w:b/>
          <w:bCs/>
        </w:rPr>
        <w:fldChar w:fldCharType="end"/>
      </w:r>
      <w:bookmarkEnd w:id="1"/>
      <w:r w:rsidR="00CF30DC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>zamówienia – Opracowanie dokumentacji geodezyjnych do celów regulacji stanu</w:t>
      </w:r>
      <w:r w:rsidR="00CF30DC">
        <w:rPr>
          <w:rFonts w:ascii="Calibri" w:hAnsi="Calibri" w:cs="Calibri"/>
          <w:b/>
          <w:bCs/>
        </w:rPr>
        <w:t xml:space="preserve"> </w:t>
      </w:r>
      <w:r w:rsidRPr="00F76769">
        <w:rPr>
          <w:rFonts w:ascii="Calibri" w:hAnsi="Calibri" w:cs="Calibri"/>
          <w:b/>
          <w:bCs/>
        </w:rPr>
        <w:t xml:space="preserve">prawnego nieruchomości zajętych pod pas drogowy drogi powiatowej nr </w:t>
      </w:r>
      <w:bookmarkStart w:id="3" w:name="_Hlk36465350"/>
      <w:r w:rsidR="00CF30DC">
        <w:rPr>
          <w:rFonts w:ascii="Calibri" w:hAnsi="Calibri" w:cs="Calibri"/>
          <w:b/>
          <w:bCs/>
        </w:rPr>
        <w:fldChar w:fldCharType="begin">
          <w:ffData>
            <w:name w:val="Tekst2"/>
            <w:enabled/>
            <w:calcOnExit w:val="0"/>
            <w:textInput>
              <w:default w:val="........................"/>
            </w:textInput>
          </w:ffData>
        </w:fldChar>
      </w:r>
      <w:bookmarkStart w:id="4" w:name="Tekst2"/>
      <w:r w:rsidR="00CF30DC">
        <w:rPr>
          <w:rFonts w:ascii="Calibri" w:hAnsi="Calibri" w:cs="Calibri"/>
          <w:b/>
          <w:bCs/>
        </w:rPr>
        <w:instrText xml:space="preserve"> FORMTEXT </w:instrText>
      </w:r>
      <w:r w:rsidR="00CF30DC">
        <w:rPr>
          <w:rFonts w:ascii="Calibri" w:hAnsi="Calibri" w:cs="Calibri"/>
          <w:b/>
          <w:bCs/>
        </w:rPr>
      </w:r>
      <w:r w:rsidR="00CF30DC">
        <w:rPr>
          <w:rFonts w:ascii="Calibri" w:hAnsi="Calibri" w:cs="Calibri"/>
          <w:b/>
          <w:bCs/>
        </w:rPr>
        <w:fldChar w:fldCharType="separate"/>
      </w:r>
      <w:r w:rsidR="00CF30DC">
        <w:rPr>
          <w:rFonts w:ascii="Calibri" w:hAnsi="Calibri" w:cs="Calibri"/>
          <w:b/>
          <w:bCs/>
          <w:noProof/>
        </w:rPr>
        <w:t>........................</w:t>
      </w:r>
      <w:r w:rsidR="00CF30DC">
        <w:rPr>
          <w:rFonts w:ascii="Calibri" w:hAnsi="Calibri" w:cs="Calibri"/>
          <w:b/>
          <w:bCs/>
        </w:rPr>
        <w:fldChar w:fldCharType="end"/>
      </w:r>
      <w:bookmarkEnd w:id="3"/>
      <w:bookmarkEnd w:id="4"/>
      <w:r w:rsidRPr="00F76769">
        <w:rPr>
          <w:rFonts w:ascii="Calibri" w:hAnsi="Calibri" w:cs="Calibri"/>
          <w:b/>
          <w:bCs/>
        </w:rPr>
        <w:t>,</w:t>
      </w:r>
    </w:p>
    <w:p w14:paraId="7CA13235" w14:textId="77777777" w:rsidR="00F76769" w:rsidRPr="00F76769" w:rsidRDefault="00F76769" w:rsidP="00F76769">
      <w:pPr>
        <w:pStyle w:val="Tekstpodstawowy"/>
        <w:jc w:val="center"/>
        <w:rPr>
          <w:rFonts w:ascii="Calibri" w:hAnsi="Calibri" w:cs="Calibri"/>
          <w:i/>
          <w:iCs/>
          <w:sz w:val="20"/>
          <w:lang w:val="pl-PL"/>
        </w:rPr>
      </w:pPr>
      <w:r w:rsidRPr="00F76769">
        <w:rPr>
          <w:rFonts w:ascii="Calibri" w:hAnsi="Calibri" w:cs="Calibri"/>
          <w:i/>
          <w:iCs/>
          <w:sz w:val="20"/>
          <w:lang w:val="pl-PL"/>
        </w:rPr>
        <w:t>wpisać numer części zamówienia oraz odpowiedni numer drogi</w:t>
      </w:r>
    </w:p>
    <w:p w14:paraId="4F1007AD" w14:textId="5F36D2D9" w:rsidR="00F76769" w:rsidRPr="004C31A2" w:rsidRDefault="00F76769" w:rsidP="00F76769">
      <w:pPr>
        <w:pStyle w:val="Tekstpodstawowy"/>
        <w:spacing w:before="6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 xml:space="preserve">oświadczam, </w:t>
      </w:r>
      <w:r>
        <w:rPr>
          <w:rFonts w:ascii="Calibri" w:hAnsi="Calibri" w:cs="Calibri"/>
          <w:sz w:val="24"/>
          <w:szCs w:val="24"/>
          <w:lang w:val="pl-PL"/>
        </w:rPr>
        <w:t>że</w:t>
      </w:r>
      <w:r w:rsidRPr="004C31A2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>*</w:t>
      </w:r>
    </w:p>
    <w:bookmarkEnd w:id="0"/>
    <w:p w14:paraId="4A822C4D" w14:textId="7A55D000" w:rsidR="00F76769" w:rsidRPr="00F76769" w:rsidRDefault="00CF30DC" w:rsidP="00F76769">
      <w:pPr>
        <w:pStyle w:val="Normalny1"/>
        <w:widowControl/>
        <w:spacing w:before="120" w:line="240" w:lineRule="auto"/>
        <w:ind w:left="426" w:hanging="426"/>
        <w:jc w:val="both"/>
        <w:rPr>
          <w:rFonts w:ascii="Calibri" w:hAnsi="Calibri" w:cs="Calibri"/>
          <w:iCs/>
          <w:szCs w:val="24"/>
        </w:rPr>
      </w:pPr>
      <w:r w:rsidRPr="00CF30DC">
        <w:rPr>
          <w:rFonts w:ascii="Calibri" w:hAnsi="Calibri" w:cs="Calibri"/>
          <w:b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1"/>
      <w:r w:rsidRPr="00CF30DC">
        <w:rPr>
          <w:rFonts w:ascii="Calibri" w:hAnsi="Calibri" w:cs="Calibri"/>
          <w:b/>
          <w:szCs w:val="24"/>
        </w:rPr>
        <w:instrText xml:space="preserve"> FORMCHECKBOX </w:instrText>
      </w:r>
      <w:r w:rsidR="00BD38E0">
        <w:rPr>
          <w:rFonts w:ascii="Calibri" w:hAnsi="Calibri" w:cs="Calibri"/>
          <w:b/>
          <w:szCs w:val="24"/>
        </w:rPr>
      </w:r>
      <w:r w:rsidR="00BD38E0">
        <w:rPr>
          <w:rFonts w:ascii="Calibri" w:hAnsi="Calibri" w:cs="Calibri"/>
          <w:b/>
          <w:szCs w:val="24"/>
        </w:rPr>
        <w:fldChar w:fldCharType="separate"/>
      </w:r>
      <w:r w:rsidRPr="00CF30DC">
        <w:rPr>
          <w:rFonts w:ascii="Calibri" w:hAnsi="Calibri" w:cs="Calibri"/>
          <w:b/>
          <w:szCs w:val="24"/>
        </w:rPr>
        <w:fldChar w:fldCharType="end"/>
      </w:r>
      <w:bookmarkEnd w:id="5"/>
      <w:r w:rsidR="00F76769">
        <w:rPr>
          <w:rFonts w:ascii="Calibri" w:hAnsi="Calibri" w:cs="Calibri"/>
          <w:bCs/>
          <w:sz w:val="32"/>
          <w:szCs w:val="32"/>
        </w:rPr>
        <w:t xml:space="preserve"> </w:t>
      </w:r>
      <w:r w:rsidR="00F76769" w:rsidRPr="00F76769">
        <w:rPr>
          <w:rFonts w:ascii="Calibri" w:hAnsi="Calibri" w:cs="Calibri"/>
          <w:iCs/>
          <w:szCs w:val="24"/>
        </w:rPr>
        <w:t xml:space="preserve">nie należę do grupy kapitałowej, do której należą inni Wykonawcy składający oferty w przedmiotowym postępowaniu (tj. nie zachodzi okoliczność, o której mowa w art. 24 ust. 1 pkt 23 ustawy </w:t>
      </w:r>
      <w:proofErr w:type="spellStart"/>
      <w:r w:rsidR="00F76769" w:rsidRPr="00F76769">
        <w:rPr>
          <w:rFonts w:ascii="Calibri" w:hAnsi="Calibri" w:cs="Calibri"/>
          <w:iCs/>
          <w:szCs w:val="24"/>
        </w:rPr>
        <w:t>Pzp</w:t>
      </w:r>
      <w:proofErr w:type="spellEnd"/>
      <w:r w:rsidR="00F76769" w:rsidRPr="00F76769">
        <w:rPr>
          <w:rFonts w:ascii="Calibri" w:hAnsi="Calibri" w:cs="Calibri"/>
          <w:iCs/>
          <w:szCs w:val="24"/>
        </w:rPr>
        <w:t>)</w:t>
      </w:r>
    </w:p>
    <w:p w14:paraId="7EEA6D72" w14:textId="176BEB92" w:rsidR="00F76769" w:rsidRPr="00F76769" w:rsidRDefault="00CF30DC" w:rsidP="00F76769">
      <w:pPr>
        <w:pStyle w:val="Normalny1"/>
        <w:widowControl/>
        <w:spacing w:before="120" w:line="240" w:lineRule="auto"/>
        <w:ind w:left="426" w:hanging="426"/>
        <w:jc w:val="both"/>
        <w:rPr>
          <w:rFonts w:ascii="Calibri" w:hAnsi="Calibri" w:cs="Calibri"/>
          <w:iCs/>
          <w:szCs w:val="24"/>
        </w:rPr>
      </w:pPr>
      <w:r w:rsidRPr="00CF30DC">
        <w:rPr>
          <w:rFonts w:ascii="Calibri" w:hAnsi="Calibri" w:cs="Calibri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Wybór2"/>
      <w:r w:rsidRPr="00CF30DC">
        <w:rPr>
          <w:rFonts w:ascii="Calibri" w:hAnsi="Calibri" w:cs="Calibri"/>
          <w:b/>
          <w:szCs w:val="24"/>
        </w:rPr>
        <w:instrText xml:space="preserve"> FORMCHECKBOX </w:instrText>
      </w:r>
      <w:r w:rsidR="00BD38E0">
        <w:rPr>
          <w:rFonts w:ascii="Calibri" w:hAnsi="Calibri" w:cs="Calibri"/>
          <w:b/>
          <w:szCs w:val="24"/>
        </w:rPr>
      </w:r>
      <w:r w:rsidR="00BD38E0">
        <w:rPr>
          <w:rFonts w:ascii="Calibri" w:hAnsi="Calibri" w:cs="Calibri"/>
          <w:b/>
          <w:szCs w:val="24"/>
        </w:rPr>
        <w:fldChar w:fldCharType="separate"/>
      </w:r>
      <w:r w:rsidRPr="00CF30DC">
        <w:rPr>
          <w:rFonts w:ascii="Calibri" w:hAnsi="Calibri" w:cs="Calibri"/>
          <w:b/>
          <w:szCs w:val="24"/>
        </w:rPr>
        <w:fldChar w:fldCharType="end"/>
      </w:r>
      <w:bookmarkEnd w:id="6"/>
      <w:r w:rsidR="00F76769" w:rsidRPr="00F76769">
        <w:rPr>
          <w:rFonts w:ascii="Calibri" w:hAnsi="Calibri" w:cs="Calibri"/>
          <w:iCs/>
          <w:szCs w:val="24"/>
        </w:rPr>
        <w:t xml:space="preserve"> należę do grupy kapitałowej, do której należą inni Wykonawcy składający oferty w przedmiotowym postępowaniu (tj. zachodzi okoliczność, o której mowa w art. 24 ust. 1 pkt 23 ustawy </w:t>
      </w:r>
      <w:proofErr w:type="spellStart"/>
      <w:r w:rsidR="00F76769" w:rsidRPr="00F76769">
        <w:rPr>
          <w:rFonts w:ascii="Calibri" w:hAnsi="Calibri" w:cs="Calibri"/>
          <w:iCs/>
          <w:szCs w:val="24"/>
        </w:rPr>
        <w:t>Pzp</w:t>
      </w:r>
      <w:proofErr w:type="spellEnd"/>
      <w:r w:rsidR="00F76769" w:rsidRPr="00F76769">
        <w:rPr>
          <w:rFonts w:ascii="Calibri" w:hAnsi="Calibri" w:cs="Calibri"/>
          <w:iCs/>
          <w:szCs w:val="24"/>
        </w:rPr>
        <w:t>), w skład której wchodzą następujące podmioty:</w:t>
      </w:r>
    </w:p>
    <w:bookmarkStart w:id="7" w:name="_Hlk36465413"/>
    <w:p w14:paraId="0275A8B3" w14:textId="5D49AF78" w:rsidR="00F76769" w:rsidRDefault="00CF30DC" w:rsidP="00CF30DC">
      <w:pPr>
        <w:keepNext/>
        <w:spacing w:before="120" w:line="360" w:lineRule="auto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7"/>
    </w:p>
    <w:p w14:paraId="663C51C8" w14:textId="5543AD77" w:rsidR="00F76769" w:rsidRPr="00D013A0" w:rsidRDefault="00F76769" w:rsidP="00F76769">
      <w:pPr>
        <w:spacing w:before="60"/>
        <w:jc w:val="both"/>
        <w:rPr>
          <w:rFonts w:ascii="Calibri Light" w:hAnsi="Calibri Light" w:cs="Calibri Light"/>
          <w:i/>
          <w:snapToGrid w:val="0"/>
          <w:spacing w:val="-2"/>
          <w:sz w:val="22"/>
          <w:szCs w:val="22"/>
        </w:rPr>
      </w:pPr>
      <w:r w:rsidRPr="00F76769">
        <w:rPr>
          <w:rFonts w:ascii="Calibri Light" w:hAnsi="Calibri Light" w:cs="Calibri Light"/>
          <w:iCs/>
          <w:snapToGrid w:val="0"/>
          <w:spacing w:val="-2"/>
        </w:rPr>
        <w:t>*</w:t>
      </w:r>
      <w:r w:rsidRPr="00D013A0">
        <w:rPr>
          <w:rFonts w:ascii="Calibri Light" w:hAnsi="Calibri Light" w:cs="Calibri Light"/>
          <w:i/>
          <w:snapToGrid w:val="0"/>
          <w:spacing w:val="-2"/>
          <w:sz w:val="22"/>
          <w:szCs w:val="22"/>
        </w:rPr>
        <w:t>(postawić znak „X” przy właściwym wyborze)</w:t>
      </w:r>
    </w:p>
    <w:p w14:paraId="331A45DE" w14:textId="77777777" w:rsidR="00F76769" w:rsidRPr="00F76769" w:rsidRDefault="00F76769" w:rsidP="00F76769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</w:rPr>
      </w:pPr>
      <w:r w:rsidRPr="00F76769">
        <w:rPr>
          <w:rFonts w:ascii="Calibri" w:eastAsia="Calibri" w:hAnsi="Calibri" w:cs="Calibri"/>
        </w:rPr>
        <w:t>Jednocześnie przedstawiam dowody, że powiązania z tymi wykonawcami nie prowadzą do zakłócenia konkurencji w postępowaniu o udzielenie zamówienia:</w:t>
      </w:r>
    </w:p>
    <w:p w14:paraId="11F711D2" w14:textId="6932B1B4" w:rsidR="00F76769" w:rsidRDefault="00CF30DC" w:rsidP="00CF30D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9038A0" w14:textId="17037035" w:rsidR="00F76769" w:rsidRPr="00161FF6" w:rsidRDefault="00F76769" w:rsidP="00F76769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CF30DC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CF30DC">
        <w:rPr>
          <w:rFonts w:ascii="Calibri" w:hAnsi="Calibri" w:cs="Calibri"/>
        </w:rPr>
        <w:instrText xml:space="preserve"> FORMTEXT </w:instrText>
      </w:r>
      <w:r w:rsidR="00CF30DC">
        <w:rPr>
          <w:rFonts w:ascii="Calibri" w:hAnsi="Calibri" w:cs="Calibri"/>
        </w:rPr>
      </w:r>
      <w:r w:rsidR="00CF30DC">
        <w:rPr>
          <w:rFonts w:ascii="Calibri" w:hAnsi="Calibri" w:cs="Calibri"/>
        </w:rPr>
        <w:fldChar w:fldCharType="separate"/>
      </w:r>
      <w:r w:rsidR="00CF30DC">
        <w:rPr>
          <w:rFonts w:ascii="Calibri" w:hAnsi="Calibri" w:cs="Calibri"/>
          <w:noProof/>
        </w:rPr>
        <w:t>......................................................</w:t>
      </w:r>
      <w:r w:rsidR="00CF30DC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2763FE4A" w14:textId="5474B7F7" w:rsidR="00F76769" w:rsidRPr="00F76769" w:rsidRDefault="00F76769" w:rsidP="00F76769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F76769" w:rsidRPr="00F76769" w:rsidSect="00F76769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9ACF2" w14:textId="77777777" w:rsidR="000767E6" w:rsidRDefault="000767E6">
      <w:r>
        <w:separator/>
      </w:r>
    </w:p>
  </w:endnote>
  <w:endnote w:type="continuationSeparator" w:id="0">
    <w:p w14:paraId="3D56FBA7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CEEF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293AF2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62A5A" w14:textId="7CC95FFF" w:rsidR="007B772D" w:rsidRPr="00F76769" w:rsidRDefault="00F76769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F76769">
      <w:rPr>
        <w:rFonts w:ascii="Calibri" w:hAnsi="Calibri" w:cs="Calibri"/>
        <w:sz w:val="22"/>
        <w:szCs w:val="22"/>
        <w:lang w:val="pl-PL"/>
      </w:rPr>
      <w:t xml:space="preserve">- </w:t>
    </w:r>
    <w:r w:rsidRPr="00F76769">
      <w:rPr>
        <w:rFonts w:ascii="Calibri" w:hAnsi="Calibri" w:cs="Calibri"/>
        <w:sz w:val="22"/>
        <w:szCs w:val="22"/>
        <w:lang w:val="pl-PL"/>
      </w:rPr>
      <w:fldChar w:fldCharType="begin"/>
    </w:r>
    <w:r w:rsidRPr="00F76769">
      <w:rPr>
        <w:rFonts w:ascii="Calibri" w:hAnsi="Calibri" w:cs="Calibri"/>
        <w:sz w:val="22"/>
        <w:szCs w:val="22"/>
        <w:lang w:val="pl-PL"/>
      </w:rPr>
      <w:instrText>PAGE   \* MERGEFORMAT</w:instrText>
    </w:r>
    <w:r w:rsidRPr="00F76769">
      <w:rPr>
        <w:rFonts w:ascii="Calibri" w:hAnsi="Calibri" w:cs="Calibri"/>
        <w:sz w:val="22"/>
        <w:szCs w:val="22"/>
        <w:lang w:val="pl-PL"/>
      </w:rPr>
      <w:fldChar w:fldCharType="separate"/>
    </w:r>
    <w:r w:rsidRPr="00F76769">
      <w:rPr>
        <w:rFonts w:ascii="Calibri" w:hAnsi="Calibri" w:cs="Calibri"/>
        <w:sz w:val="22"/>
        <w:szCs w:val="22"/>
        <w:lang w:val="pl-PL"/>
      </w:rPr>
      <w:t>1</w:t>
    </w:r>
    <w:r w:rsidRPr="00F76769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39FC9" w14:textId="77777777" w:rsidR="000767E6" w:rsidRDefault="000767E6">
      <w:r>
        <w:separator/>
      </w:r>
    </w:p>
  </w:footnote>
  <w:footnote w:type="continuationSeparator" w:id="0">
    <w:p w14:paraId="60E4C925" w14:textId="77777777" w:rsidR="000767E6" w:rsidRDefault="000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A99B0" w14:textId="64499663" w:rsidR="007B772D" w:rsidRPr="00F76769" w:rsidRDefault="00F76769" w:rsidP="00F76769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F76769">
      <w:rPr>
        <w:rFonts w:ascii="Calibri" w:hAnsi="Calibri" w:cs="Calibri"/>
        <w:b/>
        <w:bCs/>
        <w:sz w:val="22"/>
        <w:szCs w:val="22"/>
        <w:lang w:val="pl-PL"/>
      </w:rPr>
      <w:t>Formularz 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4CC2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A6EA1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1D9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38E0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0DC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6769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72F0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0B8C-F51F-4102-B04A-8695ABCB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2153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8</cp:revision>
  <cp:lastPrinted>2019-05-14T10:22:00Z</cp:lastPrinted>
  <dcterms:created xsi:type="dcterms:W3CDTF">2020-02-21T12:17:00Z</dcterms:created>
  <dcterms:modified xsi:type="dcterms:W3CDTF">2020-03-30T12:47:00Z</dcterms:modified>
</cp:coreProperties>
</file>